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2F4FC" w14:textId="77777777" w:rsidR="00BA7D0F" w:rsidRDefault="000E3A51" w:rsidP="00BA7D0F">
      <w:pPr>
        <w:pStyle w:val="Heading1"/>
        <w:pBdr>
          <w:bottom w:val="single" w:sz="4" w:space="1" w:color="C99600" w:themeColor="text2" w:themeShade="BF"/>
        </w:pBdr>
      </w:pPr>
      <w:r>
        <w:t>responsible construction practices</w:t>
      </w:r>
    </w:p>
    <w:p w14:paraId="5E0D5A43" w14:textId="77777777" w:rsidR="00BA7D0F" w:rsidRPr="00C541EF" w:rsidRDefault="00BA7D0F" w:rsidP="00097055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r w:rsidRPr="00C541EF">
        <w:rPr>
          <w:sz w:val="24"/>
          <w:szCs w:val="24"/>
        </w:rPr>
        <w:t xml:space="preserve">Credit </w:t>
      </w:r>
      <w:r w:rsidR="00097055" w:rsidRPr="00C541EF">
        <w:rPr>
          <w:sz w:val="24"/>
          <w:szCs w:val="24"/>
        </w:rPr>
        <w:t>6</w:t>
      </w:r>
    </w:p>
    <w:p w14:paraId="5715DDDA" w14:textId="07187C31" w:rsidR="00BA7D0F" w:rsidRPr="00C541EF" w:rsidRDefault="00BA7D0F" w:rsidP="00852633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r w:rsidRPr="00C541EF">
        <w:rPr>
          <w:sz w:val="24"/>
          <w:szCs w:val="24"/>
        </w:rPr>
        <w:t>Design Review Submission</w:t>
      </w:r>
      <w:r w:rsidRPr="00C541EF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-1003357929"/>
        </w:sdtPr>
        <w:sdtEndPr/>
        <w:sdtContent>
          <w:sdt>
            <w:sdtPr>
              <w:rPr>
                <w:sz w:val="24"/>
                <w:szCs w:val="24"/>
              </w:rPr>
              <w:id w:val="-3857927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2E7559" w:rsidRPr="00C541EF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C541EF">
        <w:rPr>
          <w:sz w:val="24"/>
          <w:szCs w:val="24"/>
        </w:rPr>
        <w:tab/>
        <w:t>As Built Submission</w:t>
      </w:r>
      <w:r w:rsidRPr="00C541EF">
        <w:rPr>
          <w:sz w:val="24"/>
          <w:szCs w:val="24"/>
        </w:rPr>
        <w:tab/>
        <w:t xml:space="preserve"> </w:t>
      </w:r>
      <w:sdt>
        <w:sdtPr>
          <w:rPr>
            <w:sz w:val="24"/>
            <w:szCs w:val="24"/>
          </w:rPr>
          <w:id w:val="1532459039"/>
        </w:sdtPr>
        <w:sdtEndPr/>
        <w:sdtContent>
          <w:sdt>
            <w:sdtPr>
              <w:rPr>
                <w:sz w:val="24"/>
                <w:szCs w:val="24"/>
              </w:rPr>
              <w:id w:val="-2065755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097055" w:rsidRPr="00C541EF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</w:p>
    <w:tbl>
      <w:tblPr>
        <w:tblStyle w:val="Style1"/>
        <w:tblW w:w="0" w:type="auto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3447"/>
        <w:gridCol w:w="1056"/>
        <w:gridCol w:w="3137"/>
        <w:gridCol w:w="1387"/>
      </w:tblGrid>
      <w:tr w:rsidR="00BA7D0F" w:rsidRPr="00C541EF" w14:paraId="70FE4458" w14:textId="77777777" w:rsidTr="00097055">
        <w:tc>
          <w:tcPr>
            <w:tcW w:w="3510" w:type="dxa"/>
            <w:vAlign w:val="center"/>
          </w:tcPr>
          <w:p w14:paraId="7CECD406" w14:textId="77777777" w:rsidR="00BA7D0F" w:rsidRPr="00C541EF" w:rsidRDefault="00BA7D0F" w:rsidP="00DC36E3">
            <w:pPr>
              <w:pStyle w:val="Heading3"/>
              <w:numPr>
                <w:ilvl w:val="0"/>
                <w:numId w:val="0"/>
              </w:numPr>
              <w:spacing w:before="120"/>
              <w:rPr>
                <w:sz w:val="24"/>
                <w:szCs w:val="24"/>
              </w:rPr>
            </w:pPr>
            <w:r w:rsidRPr="00C541EF">
              <w:rPr>
                <w:sz w:val="24"/>
                <w:szCs w:val="24"/>
              </w:rPr>
              <w:t>Total Points available:</w:t>
            </w:r>
          </w:p>
        </w:tc>
        <w:tc>
          <w:tcPr>
            <w:tcW w:w="1080" w:type="dxa"/>
            <w:vAlign w:val="center"/>
          </w:tcPr>
          <w:p w14:paraId="248EF699" w14:textId="77777777" w:rsidR="00BA7D0F" w:rsidRPr="00C541EF" w:rsidRDefault="004E047C" w:rsidP="00097055">
            <w:pPr>
              <w:pStyle w:val="Heading3"/>
              <w:numPr>
                <w:ilvl w:val="0"/>
                <w:numId w:val="0"/>
              </w:numPr>
              <w:spacing w:before="120"/>
              <w:ind w:left="720" w:hanging="720"/>
              <w:rPr>
                <w:sz w:val="24"/>
                <w:szCs w:val="24"/>
              </w:rPr>
            </w:pPr>
            <w:r w:rsidRPr="00C541EF">
              <w:rPr>
                <w:sz w:val="24"/>
                <w:szCs w:val="24"/>
              </w:rPr>
              <w:t>2</w:t>
            </w:r>
          </w:p>
        </w:tc>
        <w:tc>
          <w:tcPr>
            <w:tcW w:w="3173" w:type="dxa"/>
            <w:vAlign w:val="center"/>
          </w:tcPr>
          <w:p w14:paraId="1B970E58" w14:textId="77777777" w:rsidR="00BA7D0F" w:rsidRPr="00C541EF" w:rsidRDefault="00BA7D0F" w:rsidP="00097055">
            <w:pPr>
              <w:pStyle w:val="Heading3"/>
              <w:numPr>
                <w:ilvl w:val="0"/>
                <w:numId w:val="0"/>
              </w:numPr>
              <w:spacing w:before="120"/>
              <w:ind w:left="720" w:hanging="720"/>
              <w:rPr>
                <w:sz w:val="24"/>
                <w:szCs w:val="24"/>
              </w:rPr>
            </w:pPr>
            <w:r w:rsidRPr="00C541EF">
              <w:rPr>
                <w:sz w:val="24"/>
                <w:szCs w:val="24"/>
              </w:rPr>
              <w:t>Points claimed:</w:t>
            </w:r>
          </w:p>
        </w:tc>
        <w:tc>
          <w:tcPr>
            <w:tcW w:w="1417" w:type="dxa"/>
            <w:vAlign w:val="center"/>
          </w:tcPr>
          <w:p w14:paraId="0D0E19BE" w14:textId="77777777" w:rsidR="00BA7D0F" w:rsidRPr="00C541EF" w:rsidRDefault="002E7559" w:rsidP="00DC36E3">
            <w:pPr>
              <w:pStyle w:val="Heading3"/>
              <w:numPr>
                <w:ilvl w:val="0"/>
                <w:numId w:val="0"/>
              </w:numPr>
              <w:spacing w:before="120"/>
              <w:rPr>
                <w:color w:val="8064A2"/>
                <w:sz w:val="24"/>
                <w:szCs w:val="24"/>
              </w:rPr>
            </w:pPr>
            <w:r w:rsidRPr="00C541EF">
              <w:rPr>
                <w:color w:val="8064A2"/>
                <w:sz w:val="24"/>
                <w:szCs w:val="24"/>
              </w:rPr>
              <w:t>[#]</w:t>
            </w:r>
          </w:p>
        </w:tc>
      </w:tr>
    </w:tbl>
    <w:p w14:paraId="6590D841" w14:textId="77777777" w:rsidR="005C34D2" w:rsidRDefault="005C34D2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0E0" w:firstRow="1" w:lastRow="1" w:firstColumn="1" w:lastColumn="0" w:noHBand="0" w:noVBand="0"/>
      </w:tblPr>
      <w:tblGrid>
        <w:gridCol w:w="518"/>
        <w:gridCol w:w="2148"/>
        <w:gridCol w:w="3445"/>
        <w:gridCol w:w="1459"/>
        <w:gridCol w:w="1457"/>
      </w:tblGrid>
      <w:tr w:rsidR="0026389D" w14:paraId="188E3651" w14:textId="77777777" w:rsidTr="00097055">
        <w:tc>
          <w:tcPr>
            <w:tcW w:w="287" w:type="pct"/>
            <w:vAlign w:val="center"/>
          </w:tcPr>
          <w:p w14:paraId="00C53239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1190" w:type="pct"/>
            <w:vAlign w:val="center"/>
          </w:tcPr>
          <w:p w14:paraId="28246ACF" w14:textId="77777777" w:rsidR="00017B56" w:rsidRPr="00017B56" w:rsidRDefault="00BA7D0F" w:rsidP="001C55B2">
            <w:pPr>
              <w:jc w:val="center"/>
              <w:rPr>
                <w:rStyle w:val="StyleBold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1908" w:type="pct"/>
            <w:vAlign w:val="center"/>
          </w:tcPr>
          <w:p w14:paraId="18224039" w14:textId="77777777" w:rsidR="004A2F3C" w:rsidRDefault="00017B56">
            <w:pPr>
              <w:jc w:val="center"/>
              <w:rPr>
                <w:rStyle w:val="StyleBold"/>
                <w:bCs w:val="0"/>
                <w:color w:val="C99600" w:themeColor="accent1" w:themeShade="BF"/>
                <w:sz w:val="28"/>
                <w:szCs w:val="28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808" w:type="pct"/>
            <w:vAlign w:val="center"/>
          </w:tcPr>
          <w:p w14:paraId="75069273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807" w:type="pct"/>
            <w:vAlign w:val="center"/>
          </w:tcPr>
          <w:p w14:paraId="182D2FC4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26389D" w14:paraId="07B9987A" w14:textId="77777777" w:rsidTr="00097055">
        <w:tc>
          <w:tcPr>
            <w:tcW w:w="287" w:type="pct"/>
            <w:vAlign w:val="center"/>
          </w:tcPr>
          <w:p w14:paraId="22C6792D" w14:textId="687D9E56" w:rsidR="001A76C9" w:rsidRPr="003B481B" w:rsidRDefault="00097055" w:rsidP="003B481B">
            <w:pPr>
              <w:rPr>
                <w:b/>
              </w:rPr>
            </w:pPr>
            <w:r>
              <w:rPr>
                <w:b/>
              </w:rPr>
              <w:t>6</w:t>
            </w:r>
            <w:r w:rsidR="007D3ED6" w:rsidRPr="003B481B">
              <w:rPr>
                <w:b/>
              </w:rPr>
              <w:t>.</w:t>
            </w:r>
            <w:r w:rsidR="00A057C9">
              <w:rPr>
                <w:b/>
              </w:rPr>
              <w:t>1</w:t>
            </w:r>
          </w:p>
        </w:tc>
        <w:tc>
          <w:tcPr>
            <w:tcW w:w="1190" w:type="pct"/>
            <w:vAlign w:val="center"/>
          </w:tcPr>
          <w:p w14:paraId="33236C38" w14:textId="77777777" w:rsidR="001A76C9" w:rsidRPr="003B481B" w:rsidRDefault="005B1A2D" w:rsidP="00DB734E">
            <w:pPr>
              <w:rPr>
                <w:b/>
              </w:rPr>
            </w:pPr>
            <w:r w:rsidRPr="003B481B">
              <w:rPr>
                <w:b/>
              </w:rPr>
              <w:t>Environmental Management Plan</w:t>
            </w:r>
            <w:r w:rsidR="00834B07">
              <w:rPr>
                <w:b/>
              </w:rPr>
              <w:t xml:space="preserve"> </w:t>
            </w:r>
          </w:p>
        </w:tc>
        <w:tc>
          <w:tcPr>
            <w:tcW w:w="1908" w:type="pct"/>
            <w:vAlign w:val="center"/>
          </w:tcPr>
          <w:p w14:paraId="70FB7503" w14:textId="77777777" w:rsidR="004A2F3C" w:rsidRDefault="007D3ED6" w:rsidP="004A2F3C">
            <w:r>
              <w:t>A</w:t>
            </w:r>
            <w:r w:rsidR="00450AF8" w:rsidRPr="00A81E62">
              <w:rPr>
                <w:rFonts w:eastAsia="Times New Roman"/>
                <w:lang w:eastAsia="en-AU"/>
              </w:rPr>
              <w:t xml:space="preserve"> comprehensive</w:t>
            </w:r>
            <w:r w:rsidR="00450AF8" w:rsidRPr="00A81E62">
              <w:rPr>
                <w:rFonts w:eastAsia="Times New Roman"/>
                <w:b/>
                <w:lang w:eastAsia="en-AU"/>
              </w:rPr>
              <w:t xml:space="preserve"> </w:t>
            </w:r>
            <w:r w:rsidR="00450AF8" w:rsidRPr="00A81E62">
              <w:t>project-specific Environmental Management Plan (EMP) is in place for construction.</w:t>
            </w:r>
          </w:p>
        </w:tc>
        <w:tc>
          <w:tcPr>
            <w:tcW w:w="808" w:type="pct"/>
            <w:vAlign w:val="center"/>
          </w:tcPr>
          <w:p w14:paraId="79C4D7AB" w14:textId="77777777" w:rsidR="001A76C9" w:rsidRDefault="00834B07" w:rsidP="001C55B2">
            <w:pPr>
              <w:jc w:val="center"/>
            </w:pPr>
            <w:r>
              <w:t xml:space="preserve">Minimum </w:t>
            </w:r>
            <w:r w:rsidR="007D3ED6">
              <w:t>Requirement</w:t>
            </w:r>
          </w:p>
        </w:tc>
        <w:tc>
          <w:tcPr>
            <w:tcW w:w="807" w:type="pct"/>
            <w:vAlign w:val="center"/>
          </w:tcPr>
          <w:p w14:paraId="0F92A466" w14:textId="77777777" w:rsidR="001A76C9" w:rsidRDefault="00C541EF" w:rsidP="00C541EF">
            <w:pPr>
              <w:jc w:val="center"/>
            </w:pPr>
            <w:r w:rsidRPr="00807612">
              <w:rPr>
                <w:color w:val="7030A0"/>
              </w:rPr>
              <w:t>[</w:t>
            </w:r>
            <w:r>
              <w:rPr>
                <w:color w:val="7030A0"/>
              </w:rPr>
              <w:t>Y/N</w:t>
            </w:r>
            <w:r w:rsidRPr="00807612">
              <w:rPr>
                <w:color w:val="7030A0"/>
              </w:rPr>
              <w:t>]</w:t>
            </w:r>
          </w:p>
        </w:tc>
      </w:tr>
      <w:tr w:rsidR="0026389D" w14:paraId="22EC862E" w14:textId="77777777" w:rsidTr="00097055">
        <w:tc>
          <w:tcPr>
            <w:tcW w:w="287" w:type="pct"/>
            <w:vAlign w:val="center"/>
          </w:tcPr>
          <w:p w14:paraId="761B355E" w14:textId="716DDAE6" w:rsidR="001A76C9" w:rsidRPr="003B481B" w:rsidRDefault="00097055" w:rsidP="003B481B">
            <w:pPr>
              <w:rPr>
                <w:b/>
              </w:rPr>
            </w:pPr>
            <w:r>
              <w:rPr>
                <w:b/>
              </w:rPr>
              <w:t>6</w:t>
            </w:r>
            <w:r w:rsidR="007D3ED6" w:rsidRPr="003B481B">
              <w:rPr>
                <w:b/>
              </w:rPr>
              <w:t>.</w:t>
            </w:r>
            <w:r w:rsidR="00A057C9">
              <w:rPr>
                <w:b/>
              </w:rPr>
              <w:t>2</w:t>
            </w:r>
          </w:p>
        </w:tc>
        <w:tc>
          <w:tcPr>
            <w:tcW w:w="1190" w:type="pct"/>
            <w:vAlign w:val="center"/>
          </w:tcPr>
          <w:p w14:paraId="0CDB4812" w14:textId="77777777" w:rsidR="001A76C9" w:rsidRPr="003B481B" w:rsidRDefault="003B481B" w:rsidP="00DB734E">
            <w:pPr>
              <w:rPr>
                <w:b/>
              </w:rPr>
            </w:pPr>
            <w:r>
              <w:rPr>
                <w:b/>
              </w:rPr>
              <w:t>Formalised</w:t>
            </w:r>
            <w:r w:rsidR="00450AF8" w:rsidRPr="003B481B">
              <w:rPr>
                <w:b/>
              </w:rPr>
              <w:t xml:space="preserve"> </w:t>
            </w:r>
            <w:r w:rsidR="00834B07" w:rsidRPr="003B481B">
              <w:rPr>
                <w:b/>
              </w:rPr>
              <w:t xml:space="preserve">Environmental </w:t>
            </w:r>
            <w:r w:rsidR="00450AF8" w:rsidRPr="003B481B">
              <w:rPr>
                <w:b/>
              </w:rPr>
              <w:t>Management System</w:t>
            </w:r>
            <w:r w:rsidR="00834B07">
              <w:rPr>
                <w:b/>
              </w:rPr>
              <w:t xml:space="preserve"> </w:t>
            </w:r>
          </w:p>
        </w:tc>
        <w:tc>
          <w:tcPr>
            <w:tcW w:w="1908" w:type="pct"/>
            <w:vAlign w:val="center"/>
          </w:tcPr>
          <w:p w14:paraId="536883D3" w14:textId="77777777" w:rsidR="004A2F3C" w:rsidRDefault="004A2F3C" w:rsidP="004A2F3C">
            <w:r w:rsidRPr="004A2F3C">
              <w:rPr>
                <w:rFonts w:eastAsia="Times New Roman"/>
                <w:lang w:eastAsia="en-AU"/>
              </w:rPr>
              <w:t>A</w:t>
            </w:r>
            <w:r w:rsidR="00C63291">
              <w:t xml:space="preserve"> </w:t>
            </w:r>
            <w:r w:rsidR="00450AF8" w:rsidRPr="00A81E62">
              <w:t xml:space="preserve">formalised systematic and methodical approach to planning, </w:t>
            </w:r>
            <w:proofErr w:type="gramStart"/>
            <w:r w:rsidR="00450AF8" w:rsidRPr="00A81E62">
              <w:t>implementing</w:t>
            </w:r>
            <w:proofErr w:type="gramEnd"/>
            <w:r w:rsidR="00450AF8" w:rsidRPr="00A81E62">
              <w:t xml:space="preserve"> and auditing is in place during construction, to ensure conformance with the EMP.</w:t>
            </w:r>
          </w:p>
        </w:tc>
        <w:tc>
          <w:tcPr>
            <w:tcW w:w="808" w:type="pct"/>
            <w:vAlign w:val="center"/>
          </w:tcPr>
          <w:p w14:paraId="6B9612B6" w14:textId="77777777" w:rsidR="001A76C9" w:rsidRDefault="005B1A2D" w:rsidP="001C55B2">
            <w:pPr>
              <w:jc w:val="center"/>
            </w:pPr>
            <w:r>
              <w:t>1</w:t>
            </w:r>
          </w:p>
        </w:tc>
        <w:tc>
          <w:tcPr>
            <w:tcW w:w="807" w:type="pct"/>
            <w:vAlign w:val="center"/>
          </w:tcPr>
          <w:p w14:paraId="7758C0E2" w14:textId="77777777" w:rsidR="001A76C9" w:rsidRPr="00C541EF" w:rsidRDefault="009235A9" w:rsidP="00C541EF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rPr>
                  <w:rFonts w:ascii="MS Gothic" w:eastAsia="MS Gothic" w:hAnsi="MS Gothic" w:cs="MS Gothic" w:hint="eastAsia"/>
                </w:rPr>
                <w:id w:val="-1164936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3468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  <w:tr w:rsidR="000E3A51" w14:paraId="34606F09" w14:textId="77777777" w:rsidTr="00097055">
        <w:tc>
          <w:tcPr>
            <w:tcW w:w="287" w:type="pct"/>
            <w:vAlign w:val="center"/>
          </w:tcPr>
          <w:p w14:paraId="66E451B9" w14:textId="558C5180" w:rsidR="000E3A51" w:rsidRDefault="000E3A51" w:rsidP="003B481B">
            <w:pPr>
              <w:rPr>
                <w:b/>
              </w:rPr>
            </w:pPr>
            <w:r>
              <w:rPr>
                <w:b/>
              </w:rPr>
              <w:t>6.</w:t>
            </w:r>
            <w:r w:rsidR="00A057C9">
              <w:rPr>
                <w:b/>
              </w:rPr>
              <w:t>3</w:t>
            </w:r>
          </w:p>
        </w:tc>
        <w:tc>
          <w:tcPr>
            <w:tcW w:w="1190" w:type="pct"/>
            <w:vAlign w:val="center"/>
          </w:tcPr>
          <w:p w14:paraId="60201D31" w14:textId="77777777" w:rsidR="000E3A51" w:rsidRDefault="000E3A51" w:rsidP="00DB734E">
            <w:pPr>
              <w:rPr>
                <w:b/>
              </w:rPr>
            </w:pPr>
            <w:r>
              <w:rPr>
                <w:b/>
              </w:rPr>
              <w:t>High Quality Staff Support</w:t>
            </w:r>
          </w:p>
        </w:tc>
        <w:tc>
          <w:tcPr>
            <w:tcW w:w="1908" w:type="pct"/>
            <w:vAlign w:val="center"/>
          </w:tcPr>
          <w:p w14:paraId="4B0CCBB9" w14:textId="77777777" w:rsidR="000E3A51" w:rsidRPr="004A2F3C" w:rsidRDefault="000E3A51" w:rsidP="004A2F3C">
            <w:pPr>
              <w:rPr>
                <w:rFonts w:eastAsia="Times New Roman"/>
                <w:lang w:eastAsia="en-AU"/>
              </w:rPr>
            </w:pPr>
            <w:r>
              <w:rPr>
                <w:rFonts w:eastAsia="Times New Roman"/>
                <w:lang w:eastAsia="en-AU"/>
              </w:rPr>
              <w:t xml:space="preserve">Staff support practices are in place that promote positive mental and physical health outcomes of site activities and site </w:t>
            </w:r>
            <w:proofErr w:type="gramStart"/>
            <w:r>
              <w:rPr>
                <w:rFonts w:eastAsia="Times New Roman"/>
                <w:lang w:eastAsia="en-AU"/>
              </w:rPr>
              <w:t>workers, and</w:t>
            </w:r>
            <w:proofErr w:type="gramEnd"/>
            <w:r>
              <w:rPr>
                <w:rFonts w:eastAsia="Times New Roman"/>
                <w:lang w:eastAsia="en-AU"/>
              </w:rPr>
              <w:t xml:space="preserve"> enhance site workers knowledge on sustainable practices.</w:t>
            </w:r>
          </w:p>
        </w:tc>
        <w:tc>
          <w:tcPr>
            <w:tcW w:w="808" w:type="pct"/>
            <w:vAlign w:val="center"/>
          </w:tcPr>
          <w:p w14:paraId="44F059C4" w14:textId="77777777" w:rsidR="000E3A51" w:rsidRDefault="008908AD" w:rsidP="001C55B2">
            <w:pPr>
              <w:jc w:val="center"/>
            </w:pPr>
            <w:r>
              <w:t>1</w:t>
            </w:r>
          </w:p>
        </w:tc>
        <w:tc>
          <w:tcPr>
            <w:tcW w:w="807" w:type="pct"/>
            <w:vAlign w:val="center"/>
          </w:tcPr>
          <w:p w14:paraId="53B07AB6" w14:textId="77777777" w:rsidR="000E3A51" w:rsidRPr="001767AD" w:rsidRDefault="009235A9" w:rsidP="001A76C9">
            <w:pPr>
              <w:jc w:val="center"/>
              <w:rPr>
                <w:color w:val="7030A0"/>
              </w:rPr>
            </w:pPr>
            <w:sdt>
              <w:sdtPr>
                <w:rPr>
                  <w:rFonts w:ascii="MS Gothic" w:eastAsia="MS Gothic" w:hAnsi="MS Gothic" w:cs="MS Gothic" w:hint="eastAsia"/>
                </w:rPr>
                <w:id w:val="-975287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41EF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C541EF" w:rsidRPr="005874E4" w:rsidDel="00C541EF">
              <w:rPr>
                <w:color w:val="7030A0"/>
              </w:rPr>
              <w:t xml:space="preserve"> </w:t>
            </w:r>
          </w:p>
        </w:tc>
      </w:tr>
    </w:tbl>
    <w:p w14:paraId="72907AB7" w14:textId="77777777" w:rsidR="009E45D5" w:rsidRDefault="009E45D5" w:rsidP="00543FCE">
      <w:bookmarkStart w:id="0" w:name="h.fwvpjw869anz"/>
      <w:bookmarkEnd w:id="0"/>
    </w:p>
    <w:p w14:paraId="2BC0C581" w14:textId="77777777" w:rsidR="00C541EF" w:rsidRPr="00FA0164" w:rsidRDefault="00C541EF" w:rsidP="00C541EF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C541EF" w:rsidRPr="00FA0164" w14:paraId="2CD40341" w14:textId="77777777" w:rsidTr="000601D6">
        <w:tc>
          <w:tcPr>
            <w:tcW w:w="3994" w:type="pct"/>
            <w:vAlign w:val="center"/>
          </w:tcPr>
          <w:p w14:paraId="1D65A5A1" w14:textId="77777777" w:rsidR="00C541EF" w:rsidRPr="00FA0164" w:rsidRDefault="00C541EF" w:rsidP="000601D6">
            <w:r w:rsidRPr="00FA0164">
              <w:t>There are no project-specific technical questions for this credit.</w:t>
            </w:r>
          </w:p>
        </w:tc>
        <w:tc>
          <w:tcPr>
            <w:tcW w:w="1006" w:type="pct"/>
          </w:tcPr>
          <w:p w14:paraId="5F8FDB11" w14:textId="77777777" w:rsidR="00C541EF" w:rsidRPr="00FA0164" w:rsidRDefault="009235A9" w:rsidP="000601D6">
            <w:pPr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41EF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C541EF" w:rsidRPr="00FA0164" w14:paraId="62ABAB34" w14:textId="77777777" w:rsidTr="000601D6">
        <w:tc>
          <w:tcPr>
            <w:tcW w:w="3994" w:type="pct"/>
            <w:vAlign w:val="center"/>
          </w:tcPr>
          <w:p w14:paraId="5C8D938D" w14:textId="76BE173C" w:rsidR="00C541EF" w:rsidRPr="00FA0164" w:rsidRDefault="00C541EF" w:rsidP="000601D6">
            <w:r w:rsidRPr="00FA0164">
              <w:t xml:space="preserve">There are project-specific technical questions for this credit and all responses received from the </w:t>
            </w:r>
            <w:r w:rsidR="003A6438">
              <w:t>NZ</w:t>
            </w:r>
            <w:r w:rsidRPr="00FA0164">
              <w:t>GBC are attached.</w:t>
            </w:r>
          </w:p>
        </w:tc>
        <w:tc>
          <w:tcPr>
            <w:tcW w:w="1006" w:type="pct"/>
          </w:tcPr>
          <w:p w14:paraId="3E62783E" w14:textId="77777777" w:rsidR="00C541EF" w:rsidRPr="00FA0164" w:rsidRDefault="009235A9" w:rsidP="000601D6">
            <w:pPr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41EF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6ED3CB12" w14:textId="77777777" w:rsidR="0072577C" w:rsidRDefault="0072577C" w:rsidP="005B1A2D">
      <w:pPr>
        <w:pStyle w:val="Criterionsubheading"/>
        <w:sectPr w:rsidR="0072577C" w:rsidSect="00656B28">
          <w:headerReference w:type="default" r:id="rId11"/>
          <w:footerReference w:type="default" r:id="rId12"/>
          <w:pgSz w:w="11907" w:h="16839" w:code="9"/>
          <w:pgMar w:top="1440" w:right="1440" w:bottom="1440" w:left="1440" w:header="708" w:footer="708" w:gutter="0"/>
          <w:cols w:space="708"/>
          <w:docGrid w:linePitch="360"/>
        </w:sectPr>
      </w:pPr>
    </w:p>
    <w:p w14:paraId="4E2261EE" w14:textId="6927794D" w:rsidR="004A2F3C" w:rsidRDefault="00097055" w:rsidP="004A2F3C">
      <w:pPr>
        <w:pStyle w:val="Criterionsubheading"/>
        <w:numPr>
          <w:ilvl w:val="0"/>
          <w:numId w:val="0"/>
        </w:numPr>
      </w:pPr>
      <w:r>
        <w:lastRenderedPageBreak/>
        <w:t>6</w:t>
      </w:r>
      <w:r w:rsidR="007D3ED6">
        <w:t>.</w:t>
      </w:r>
      <w:r w:rsidR="00A057C9">
        <w:t>1</w:t>
      </w:r>
      <w:r w:rsidR="007D3ED6">
        <w:t xml:space="preserve"> </w:t>
      </w:r>
      <w:r w:rsidR="005B1A2D" w:rsidRPr="0029604F">
        <w:t>Environmental Management Plan (EMP)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211"/>
        <w:gridCol w:w="1816"/>
      </w:tblGrid>
      <w:tr w:rsidR="00DF0E45" w14:paraId="3569C987" w14:textId="77777777" w:rsidTr="00097055">
        <w:tc>
          <w:tcPr>
            <w:tcW w:w="3994" w:type="pct"/>
            <w:vAlign w:val="center"/>
          </w:tcPr>
          <w:p w14:paraId="1813D2FC" w14:textId="175CAAFC" w:rsidR="00DF0E45" w:rsidRPr="003A2BE3" w:rsidRDefault="005B1A2D" w:rsidP="004109A5">
            <w:r w:rsidRPr="00B76778">
              <w:rPr>
                <w:color w:val="auto"/>
              </w:rPr>
              <w:t xml:space="preserve">The </w:t>
            </w:r>
            <w:r>
              <w:rPr>
                <w:color w:val="auto"/>
              </w:rPr>
              <w:t>Principal Contractor</w:t>
            </w:r>
            <w:r w:rsidRPr="00B76778">
              <w:rPr>
                <w:color w:val="auto"/>
              </w:rPr>
              <w:t xml:space="preserve"> has prepared a comprehensive, project</w:t>
            </w:r>
            <w:r>
              <w:rPr>
                <w:color w:val="auto"/>
              </w:rPr>
              <w:t>-</w:t>
            </w:r>
            <w:r w:rsidRPr="00B76778">
              <w:rPr>
                <w:color w:val="auto"/>
              </w:rPr>
              <w:t xml:space="preserve">specific Environmental Management Plan (EMP) for </w:t>
            </w:r>
            <w:r w:rsidR="00F3674F">
              <w:rPr>
                <w:color w:val="auto"/>
              </w:rPr>
              <w:t xml:space="preserve">any </w:t>
            </w:r>
            <w:r w:rsidR="00C814E4">
              <w:rPr>
                <w:color w:val="auto"/>
              </w:rPr>
              <w:t xml:space="preserve">excavation, demolition and </w:t>
            </w:r>
            <w:r w:rsidRPr="00B76778">
              <w:rPr>
                <w:color w:val="auto"/>
              </w:rPr>
              <w:t xml:space="preserve">construction works. The EMP </w:t>
            </w:r>
            <w:r>
              <w:rPr>
                <w:color w:val="auto"/>
              </w:rPr>
              <w:t>has been prepared</w:t>
            </w:r>
            <w:r w:rsidRPr="00B76778">
              <w:rPr>
                <w:color w:val="auto"/>
              </w:rPr>
              <w:t xml:space="preserve"> in accordance with</w:t>
            </w:r>
            <w:r>
              <w:t xml:space="preserve"> </w:t>
            </w:r>
            <w:r w:rsidRPr="007C2E72">
              <w:rPr>
                <w:color w:val="auto"/>
              </w:rPr>
              <w:t>the latest version of the NSW Environmental Management System Guideline</w:t>
            </w:r>
            <w:r w:rsidR="00450AF8">
              <w:rPr>
                <w:color w:val="auto"/>
              </w:rPr>
              <w:t>s</w:t>
            </w:r>
            <w:r>
              <w:rPr>
                <w:color w:val="auto"/>
              </w:rPr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5396649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B91DA20" w14:textId="77777777" w:rsidR="00DF0E45" w:rsidRPr="003A2BE3" w:rsidRDefault="008B10FC" w:rsidP="00C17D7D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DF0E45" w14:paraId="57362335" w14:textId="77777777" w:rsidTr="00097055">
        <w:tc>
          <w:tcPr>
            <w:tcW w:w="3994" w:type="pct"/>
            <w:vAlign w:val="center"/>
          </w:tcPr>
          <w:p w14:paraId="366519F5" w14:textId="77777777" w:rsidR="00DF0E45" w:rsidRPr="003A2BE3" w:rsidRDefault="005B1A2D" w:rsidP="003B481B">
            <w:r w:rsidRPr="00CA5C05">
              <w:rPr>
                <w:color w:val="auto"/>
              </w:rPr>
              <w:t>Sub-contractors adhere to the provisions within the EMP.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8726915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FA1A4A4" w14:textId="77777777" w:rsidR="00DF0E45" w:rsidRPr="003A2BE3" w:rsidRDefault="00097055" w:rsidP="00C17D7D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52F19D37" w14:textId="77777777" w:rsidR="00807612" w:rsidRPr="00807612" w:rsidRDefault="00807612" w:rsidP="00807612">
      <w:pPr>
        <w:pStyle w:val="Criterion"/>
      </w:pPr>
    </w:p>
    <w:p w14:paraId="1A293594" w14:textId="1AA50DAC" w:rsidR="00120507" w:rsidRDefault="00B2137F" w:rsidP="00807612">
      <w:pPr>
        <w:pStyle w:val="Criterion"/>
      </w:pPr>
      <w:r w:rsidRPr="003F710D">
        <w:t>Summary Table -</w:t>
      </w:r>
      <w:r>
        <w:rPr>
          <w:color w:val="000000"/>
        </w:rPr>
        <w:t xml:space="preserve"> </w:t>
      </w:r>
      <w:r w:rsidRPr="00675AE6">
        <w:t>Best Practice EMP</w:t>
      </w:r>
      <w:r>
        <w:t xml:space="preserve"> compliance </w:t>
      </w:r>
    </w:p>
    <w:p w14:paraId="39F92623" w14:textId="77777777" w:rsidR="005624A4" w:rsidRPr="005624A4" w:rsidRDefault="005624A4" w:rsidP="00DB734E">
      <w:r w:rsidRPr="005624A4">
        <w:t>The</w:t>
      </w:r>
      <w:r>
        <w:t xml:space="preserve"> following table summarises the project’s compliance with this criterion.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6613"/>
        <w:gridCol w:w="2414"/>
      </w:tblGrid>
      <w:tr w:rsidR="005B1A2D" w:rsidRPr="00675AE6" w14:paraId="40EBF481" w14:textId="77777777" w:rsidTr="00807612">
        <w:tc>
          <w:tcPr>
            <w:tcW w:w="3663" w:type="pct"/>
            <w:shd w:val="clear" w:color="auto" w:fill="FFF2CE" w:themeFill="background1" w:themeFillTint="33"/>
            <w:vAlign w:val="center"/>
          </w:tcPr>
          <w:p w14:paraId="2638EF79" w14:textId="77777777" w:rsidR="005B1A2D" w:rsidRPr="00675AE6" w:rsidRDefault="005B1A2D" w:rsidP="00E07D32">
            <w:pPr>
              <w:jc w:val="center"/>
              <w:rPr>
                <w:b/>
              </w:rPr>
            </w:pPr>
            <w:r w:rsidRPr="00675AE6">
              <w:rPr>
                <w:b/>
              </w:rPr>
              <w:t>Best Practice EMP Requirements</w:t>
            </w:r>
            <w:r w:rsidR="005624A4">
              <w:rPr>
                <w:b/>
              </w:rPr>
              <w:t xml:space="preserve"> - from Section 3 of the </w:t>
            </w:r>
            <w:r w:rsidR="005624A4" w:rsidRPr="001765D8">
              <w:rPr>
                <w:b/>
              </w:rPr>
              <w:t>NSW Environmental Mana</w:t>
            </w:r>
            <w:r w:rsidR="005624A4">
              <w:rPr>
                <w:b/>
              </w:rPr>
              <w:t>gement System Guidelines (2013)</w:t>
            </w:r>
          </w:p>
        </w:tc>
        <w:tc>
          <w:tcPr>
            <w:tcW w:w="1337" w:type="pct"/>
            <w:shd w:val="clear" w:color="auto" w:fill="FFF2CE" w:themeFill="background1" w:themeFillTint="33"/>
            <w:vAlign w:val="center"/>
          </w:tcPr>
          <w:p w14:paraId="7147B7DE" w14:textId="77777777" w:rsidR="00834B07" w:rsidRDefault="005B1A2D" w:rsidP="00675AE6">
            <w:pPr>
              <w:rPr>
                <w:b/>
              </w:rPr>
            </w:pPr>
            <w:r w:rsidRPr="00675AE6">
              <w:rPr>
                <w:b/>
              </w:rPr>
              <w:t xml:space="preserve">Project’s EMP </w:t>
            </w:r>
          </w:p>
          <w:p w14:paraId="6765A15A" w14:textId="77777777" w:rsidR="005B1A2D" w:rsidRPr="00834B07" w:rsidRDefault="00675AE6" w:rsidP="00675AE6">
            <w:r w:rsidRPr="00834B07">
              <w:rPr>
                <w:color w:val="auto"/>
              </w:rPr>
              <w:t>(</w:t>
            </w:r>
            <w:r w:rsidR="00834B07" w:rsidRPr="00834B07">
              <w:rPr>
                <w:color w:val="auto"/>
              </w:rPr>
              <w:t>Refer</w:t>
            </w:r>
            <w:r w:rsidRPr="00834B07">
              <w:rPr>
                <w:color w:val="auto"/>
              </w:rPr>
              <w:t xml:space="preserve"> to section of the document - page no. paragraph no.)</w:t>
            </w:r>
          </w:p>
        </w:tc>
      </w:tr>
      <w:tr w:rsidR="00675AE6" w14:paraId="49203E7E" w14:textId="77777777" w:rsidTr="00807612">
        <w:tc>
          <w:tcPr>
            <w:tcW w:w="3663" w:type="pct"/>
            <w:vAlign w:val="center"/>
          </w:tcPr>
          <w:p w14:paraId="370FC78A" w14:textId="77777777" w:rsidR="004A2F3C" w:rsidRDefault="00675AE6">
            <w:pPr>
              <w:rPr>
                <w:b/>
              </w:rPr>
            </w:pPr>
            <w:r w:rsidRPr="003060CD">
              <w:t xml:space="preserve">Item </w:t>
            </w:r>
            <w:r w:rsidR="00C814E4">
              <w:t>a</w:t>
            </w:r>
            <w:r w:rsidRPr="003060CD">
              <w:t xml:space="preserve">: </w:t>
            </w:r>
            <w:r w:rsidR="00450AF8">
              <w:t>Commitment and policy</w:t>
            </w:r>
            <w:r w:rsidR="004109A5">
              <w:t>.</w:t>
            </w:r>
          </w:p>
        </w:tc>
        <w:tc>
          <w:tcPr>
            <w:tcW w:w="1337" w:type="pct"/>
            <w:vAlign w:val="center"/>
          </w:tcPr>
          <w:p w14:paraId="7366C854" w14:textId="77777777" w:rsidR="00675AE6" w:rsidRPr="00807612" w:rsidRDefault="00656B28" w:rsidP="00656B28">
            <w:pPr>
              <w:jc w:val="center"/>
              <w:rPr>
                <w:color w:val="8064A2"/>
              </w:rPr>
            </w:pPr>
            <w:r w:rsidRPr="00807612">
              <w:rPr>
                <w:color w:val="8064A2"/>
              </w:rPr>
              <w:t>[####]</w:t>
            </w:r>
          </w:p>
        </w:tc>
      </w:tr>
      <w:tr w:rsidR="00675AE6" w14:paraId="3C9144BC" w14:textId="77777777" w:rsidTr="00807612">
        <w:tc>
          <w:tcPr>
            <w:tcW w:w="3663" w:type="pct"/>
            <w:vAlign w:val="center"/>
          </w:tcPr>
          <w:p w14:paraId="750A4AE7" w14:textId="77777777" w:rsidR="004A2F3C" w:rsidRDefault="00675AE6">
            <w:pPr>
              <w:rPr>
                <w:b/>
              </w:rPr>
            </w:pPr>
            <w:r w:rsidRPr="003060CD">
              <w:t xml:space="preserve">Item </w:t>
            </w:r>
            <w:r w:rsidR="00C814E4">
              <w:t>b</w:t>
            </w:r>
            <w:r w:rsidRPr="003060CD">
              <w:t xml:space="preserve">: </w:t>
            </w:r>
            <w:r w:rsidR="00450AF8">
              <w:t>Planning</w:t>
            </w:r>
            <w:r w:rsidR="004109A5">
              <w:t>.</w:t>
            </w:r>
          </w:p>
        </w:tc>
        <w:tc>
          <w:tcPr>
            <w:tcW w:w="1337" w:type="pct"/>
            <w:vAlign w:val="center"/>
          </w:tcPr>
          <w:p w14:paraId="26E865AC" w14:textId="77777777" w:rsidR="00675AE6" w:rsidRPr="00807612" w:rsidRDefault="00656B28" w:rsidP="00656B28">
            <w:pPr>
              <w:jc w:val="center"/>
              <w:rPr>
                <w:color w:val="8064A2"/>
              </w:rPr>
            </w:pPr>
            <w:r w:rsidRPr="00807612">
              <w:rPr>
                <w:color w:val="8064A2"/>
              </w:rPr>
              <w:t>[####]</w:t>
            </w:r>
          </w:p>
        </w:tc>
      </w:tr>
      <w:tr w:rsidR="00675AE6" w14:paraId="4DE10828" w14:textId="77777777" w:rsidTr="00807612">
        <w:tc>
          <w:tcPr>
            <w:tcW w:w="3663" w:type="pct"/>
            <w:vAlign w:val="center"/>
          </w:tcPr>
          <w:p w14:paraId="2C06C48D" w14:textId="77777777" w:rsidR="004A2F3C" w:rsidRDefault="00675AE6">
            <w:pPr>
              <w:rPr>
                <w:b/>
              </w:rPr>
            </w:pPr>
            <w:r w:rsidRPr="003060CD">
              <w:t xml:space="preserve">Item </w:t>
            </w:r>
            <w:r w:rsidR="00C814E4">
              <w:t>c</w:t>
            </w:r>
            <w:r w:rsidRPr="003060CD">
              <w:t xml:space="preserve">: </w:t>
            </w:r>
            <w:r w:rsidR="00450AF8">
              <w:t>Implementation</w:t>
            </w:r>
            <w:r w:rsidR="004109A5">
              <w:t>.</w:t>
            </w:r>
          </w:p>
        </w:tc>
        <w:tc>
          <w:tcPr>
            <w:tcW w:w="1337" w:type="pct"/>
            <w:vAlign w:val="center"/>
          </w:tcPr>
          <w:p w14:paraId="1AAF306A" w14:textId="77777777" w:rsidR="00675AE6" w:rsidRPr="00807612" w:rsidRDefault="00656B28" w:rsidP="00656B28">
            <w:pPr>
              <w:jc w:val="center"/>
              <w:rPr>
                <w:color w:val="8064A2"/>
              </w:rPr>
            </w:pPr>
            <w:r w:rsidRPr="00807612">
              <w:rPr>
                <w:color w:val="8064A2"/>
              </w:rPr>
              <w:t>[####]</w:t>
            </w:r>
          </w:p>
        </w:tc>
      </w:tr>
      <w:tr w:rsidR="00675AE6" w14:paraId="46984F67" w14:textId="77777777" w:rsidTr="00807612">
        <w:tc>
          <w:tcPr>
            <w:tcW w:w="3663" w:type="pct"/>
            <w:vAlign w:val="center"/>
          </w:tcPr>
          <w:p w14:paraId="4D02C278" w14:textId="77777777" w:rsidR="004A2F3C" w:rsidRDefault="00675AE6">
            <w:pPr>
              <w:rPr>
                <w:b/>
              </w:rPr>
            </w:pPr>
            <w:r w:rsidRPr="003060CD">
              <w:t xml:space="preserve">Item </w:t>
            </w:r>
            <w:r w:rsidR="00C814E4">
              <w:t>d</w:t>
            </w:r>
            <w:r w:rsidRPr="003060CD">
              <w:t xml:space="preserve">: </w:t>
            </w:r>
            <w:r w:rsidR="00450AF8">
              <w:t>Contact Information</w:t>
            </w:r>
            <w:r w:rsidR="004109A5">
              <w:t>.</w:t>
            </w:r>
          </w:p>
        </w:tc>
        <w:tc>
          <w:tcPr>
            <w:tcW w:w="1337" w:type="pct"/>
            <w:vAlign w:val="center"/>
          </w:tcPr>
          <w:p w14:paraId="7DEB4A8F" w14:textId="77777777" w:rsidR="00675AE6" w:rsidRPr="00807612" w:rsidRDefault="00656B28" w:rsidP="00656B28">
            <w:pPr>
              <w:jc w:val="center"/>
              <w:rPr>
                <w:color w:val="8064A2"/>
              </w:rPr>
            </w:pPr>
            <w:r w:rsidRPr="00807612">
              <w:rPr>
                <w:color w:val="8064A2"/>
              </w:rPr>
              <w:t>[####]</w:t>
            </w:r>
          </w:p>
        </w:tc>
      </w:tr>
      <w:tr w:rsidR="00675AE6" w14:paraId="67358C39" w14:textId="77777777" w:rsidTr="00807612">
        <w:tc>
          <w:tcPr>
            <w:tcW w:w="3663" w:type="pct"/>
            <w:vAlign w:val="center"/>
          </w:tcPr>
          <w:p w14:paraId="5C2AFB35" w14:textId="77777777" w:rsidR="004A2F3C" w:rsidRDefault="00675AE6">
            <w:pPr>
              <w:rPr>
                <w:b/>
              </w:rPr>
            </w:pPr>
            <w:r w:rsidRPr="003060CD">
              <w:t xml:space="preserve">Item </w:t>
            </w:r>
            <w:r w:rsidR="00C814E4">
              <w:t>e</w:t>
            </w:r>
            <w:r w:rsidRPr="003060CD">
              <w:t xml:space="preserve">: </w:t>
            </w:r>
            <w:r w:rsidR="00450AF8">
              <w:t xml:space="preserve">Monitoring, </w:t>
            </w:r>
            <w:r w:rsidR="005624A4">
              <w:t xml:space="preserve">measurement, </w:t>
            </w:r>
            <w:proofErr w:type="gramStart"/>
            <w:r w:rsidR="00450AF8">
              <w:t>evaluation</w:t>
            </w:r>
            <w:proofErr w:type="gramEnd"/>
            <w:r w:rsidR="00450AF8">
              <w:t xml:space="preserve"> and review</w:t>
            </w:r>
            <w:r w:rsidR="00D532C3">
              <w:t>.</w:t>
            </w:r>
          </w:p>
        </w:tc>
        <w:tc>
          <w:tcPr>
            <w:tcW w:w="1337" w:type="pct"/>
            <w:vAlign w:val="center"/>
          </w:tcPr>
          <w:p w14:paraId="77F40375" w14:textId="77777777" w:rsidR="00675AE6" w:rsidRPr="00807612" w:rsidRDefault="00656B28" w:rsidP="00656B28">
            <w:pPr>
              <w:jc w:val="center"/>
              <w:rPr>
                <w:color w:val="8064A2"/>
              </w:rPr>
            </w:pPr>
            <w:r w:rsidRPr="00807612">
              <w:rPr>
                <w:color w:val="8064A2"/>
              </w:rPr>
              <w:t>[####]</w:t>
            </w:r>
          </w:p>
        </w:tc>
      </w:tr>
    </w:tbl>
    <w:p w14:paraId="0C515621" w14:textId="77777777" w:rsidR="00214EF1" w:rsidRDefault="00214EF1" w:rsidP="00C36A96">
      <w:pPr>
        <w:pStyle w:val="Bluetext"/>
        <w:rPr>
          <w:color w:val="auto"/>
        </w:rPr>
      </w:pPr>
    </w:p>
    <w:p w14:paraId="2761E74A" w14:textId="77777777" w:rsidR="00C36A96" w:rsidRPr="00656B28" w:rsidRDefault="00C36A96" w:rsidP="00C36A96">
      <w:pPr>
        <w:pStyle w:val="Bluetext"/>
        <w:rPr>
          <w:color w:val="auto"/>
          <w:szCs w:val="20"/>
          <w:lang w:val="en-US"/>
        </w:rPr>
      </w:pPr>
      <w:r w:rsidRPr="00656B28">
        <w:rPr>
          <w:color w:val="auto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C36A96" w14:paraId="4C149F44" w14:textId="77777777" w:rsidTr="00807612">
        <w:tc>
          <w:tcPr>
            <w:tcW w:w="6912" w:type="dxa"/>
            <w:shd w:val="clear" w:color="auto" w:fill="FFF2CE" w:themeFill="background1" w:themeFillTint="33"/>
          </w:tcPr>
          <w:p w14:paraId="71F2B74E" w14:textId="77777777" w:rsidR="00C36A96" w:rsidRPr="00F44703" w:rsidRDefault="00C36A96" w:rsidP="005874E4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F2CE" w:themeFill="background1" w:themeFillTint="33"/>
          </w:tcPr>
          <w:p w14:paraId="076F18BC" w14:textId="77777777" w:rsidR="00C36A96" w:rsidRPr="00F44703" w:rsidRDefault="00C36A96" w:rsidP="005874E4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C36A96" w14:paraId="132836BF" w14:textId="77777777" w:rsidTr="005874E4">
        <w:tc>
          <w:tcPr>
            <w:tcW w:w="6912" w:type="dxa"/>
          </w:tcPr>
          <w:p w14:paraId="4E2ECBAB" w14:textId="77777777" w:rsidR="00C36A96" w:rsidRDefault="00C36A96" w:rsidP="005874E4">
            <w:pPr>
              <w:pStyle w:val="Bluetext"/>
              <w:rPr>
                <w:szCs w:val="20"/>
              </w:rPr>
            </w:pPr>
            <w:r w:rsidRPr="00807612">
              <w:rPr>
                <w:color w:val="8064A2"/>
              </w:rPr>
              <w:t>[####]</w:t>
            </w:r>
          </w:p>
        </w:tc>
        <w:tc>
          <w:tcPr>
            <w:tcW w:w="2331" w:type="dxa"/>
          </w:tcPr>
          <w:p w14:paraId="74484266" w14:textId="77777777" w:rsidR="00C36A96" w:rsidRDefault="00C36A96" w:rsidP="005874E4">
            <w:pPr>
              <w:pStyle w:val="Bluetext"/>
              <w:jc w:val="center"/>
              <w:rPr>
                <w:szCs w:val="20"/>
              </w:rPr>
            </w:pPr>
            <w:r w:rsidRPr="00807612">
              <w:rPr>
                <w:color w:val="8064A2"/>
              </w:rPr>
              <w:t>[####]</w:t>
            </w:r>
          </w:p>
        </w:tc>
      </w:tr>
      <w:tr w:rsidR="00C36A96" w14:paraId="0B1FCA08" w14:textId="77777777" w:rsidTr="005874E4">
        <w:tc>
          <w:tcPr>
            <w:tcW w:w="6912" w:type="dxa"/>
          </w:tcPr>
          <w:p w14:paraId="08C90240" w14:textId="77777777" w:rsidR="00C36A96" w:rsidRDefault="00C36A96" w:rsidP="005874E4">
            <w:pPr>
              <w:pStyle w:val="Bluetext"/>
              <w:rPr>
                <w:szCs w:val="20"/>
              </w:rPr>
            </w:pPr>
            <w:r w:rsidRPr="00807612">
              <w:rPr>
                <w:color w:val="8064A2"/>
              </w:rPr>
              <w:t>[####]</w:t>
            </w:r>
          </w:p>
        </w:tc>
        <w:tc>
          <w:tcPr>
            <w:tcW w:w="2331" w:type="dxa"/>
          </w:tcPr>
          <w:p w14:paraId="226801F5" w14:textId="77777777" w:rsidR="00C36A96" w:rsidRDefault="00C36A96" w:rsidP="005874E4">
            <w:pPr>
              <w:pStyle w:val="Bluetext"/>
              <w:jc w:val="center"/>
              <w:rPr>
                <w:szCs w:val="20"/>
              </w:rPr>
            </w:pPr>
            <w:r w:rsidRPr="00807612">
              <w:rPr>
                <w:color w:val="8064A2"/>
              </w:rPr>
              <w:t>[####]</w:t>
            </w:r>
          </w:p>
        </w:tc>
      </w:tr>
    </w:tbl>
    <w:p w14:paraId="5D9646F5" w14:textId="77777777" w:rsidR="00F84CDB" w:rsidRDefault="00F84CDB" w:rsidP="00656B28">
      <w:pPr>
        <w:pStyle w:val="Bluetext"/>
        <w:rPr>
          <w:rFonts w:eastAsia="Times New Roman"/>
          <w:caps/>
          <w:noProof/>
          <w:color w:val="FFC10E"/>
          <w:sz w:val="36"/>
          <w:szCs w:val="20"/>
        </w:rPr>
      </w:pPr>
      <w:r>
        <w:rPr>
          <w:szCs w:val="20"/>
        </w:rPr>
        <w:br w:type="page"/>
      </w:r>
    </w:p>
    <w:p w14:paraId="692D0BBA" w14:textId="1006C9F8" w:rsidR="004A2F3C" w:rsidRDefault="00097055" w:rsidP="004A2F3C">
      <w:pPr>
        <w:pStyle w:val="Criterionsubheading"/>
        <w:numPr>
          <w:ilvl w:val="0"/>
          <w:numId w:val="0"/>
        </w:numPr>
      </w:pPr>
      <w:r>
        <w:lastRenderedPageBreak/>
        <w:t>6</w:t>
      </w:r>
      <w:r w:rsidR="004A2F3C" w:rsidRPr="004A2F3C">
        <w:t>.</w:t>
      </w:r>
      <w:r w:rsidR="00A057C9">
        <w:t>2</w:t>
      </w:r>
      <w:r w:rsidR="00214EF1">
        <w:t xml:space="preserve"> </w:t>
      </w:r>
      <w:r w:rsidR="00F84CDB">
        <w:t xml:space="preserve">Environmental </w:t>
      </w:r>
      <w:r w:rsidR="00D532C3" w:rsidRPr="00450AF8">
        <w:t>Management System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211"/>
        <w:gridCol w:w="1816"/>
      </w:tblGrid>
      <w:tr w:rsidR="004109A5" w14:paraId="6E74D8B2" w14:textId="77777777" w:rsidTr="00097055">
        <w:tc>
          <w:tcPr>
            <w:tcW w:w="3994" w:type="pct"/>
            <w:vAlign w:val="center"/>
          </w:tcPr>
          <w:p w14:paraId="0027DFE7" w14:textId="77777777" w:rsidR="004109A5" w:rsidRPr="003A2BE3" w:rsidRDefault="004109A5" w:rsidP="00C166CB">
            <w:r>
              <w:t>The project’s contractor has implemented a</w:t>
            </w:r>
            <w:r w:rsidR="00C166CB">
              <w:t xml:space="preserve"> formalised environmental </w:t>
            </w:r>
            <w:r w:rsidRPr="00010F66">
              <w:t xml:space="preserve">management system (EMS) </w:t>
            </w:r>
            <w:r>
              <w:t>for the project</w:t>
            </w:r>
            <w:r w:rsidRPr="00010F66">
              <w:t xml:space="preserve"> to identify, manage, </w:t>
            </w:r>
            <w:proofErr w:type="gramStart"/>
            <w:r w:rsidRPr="00010F66">
              <w:t>audit</w:t>
            </w:r>
            <w:proofErr w:type="gramEnd"/>
            <w:r w:rsidRPr="00010F66">
              <w:t xml:space="preserve"> and reduce environmental impacts, and report on environmental performance progress</w:t>
            </w:r>
            <w:r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3429031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C541AA" w14:textId="77777777" w:rsidR="004109A5" w:rsidRPr="003A2BE3" w:rsidRDefault="00097055" w:rsidP="004850B4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13AA06E1" w14:textId="77777777" w:rsidR="00FD6245" w:rsidRPr="00FD6245" w:rsidRDefault="00FD6245" w:rsidP="00D532C3">
      <w:r>
        <w:t xml:space="preserve">The components of the EMS are in alignment with best practice guidelines as outlined </w:t>
      </w:r>
      <w:r w:rsidR="004109A5">
        <w:t>below</w:t>
      </w:r>
      <w:r>
        <w:t>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211"/>
        <w:gridCol w:w="1816"/>
      </w:tblGrid>
      <w:tr w:rsidR="00D532C3" w14:paraId="43C89967" w14:textId="77777777" w:rsidTr="00097055">
        <w:tc>
          <w:tcPr>
            <w:tcW w:w="3994" w:type="pct"/>
            <w:vAlign w:val="center"/>
          </w:tcPr>
          <w:p w14:paraId="7CD6A619" w14:textId="77777777" w:rsidR="00D532C3" w:rsidRPr="003A2BE3" w:rsidRDefault="00D532C3" w:rsidP="003B481B">
            <w:r>
              <w:t>The latest NSW Environmental Management Systems Guidelines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9388748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1AF0E68" w14:textId="77777777" w:rsidR="00D532C3" w:rsidRPr="003A2BE3" w:rsidRDefault="00097055" w:rsidP="00E07D32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01B1D44C" w14:textId="77777777" w:rsidR="00D532C3" w:rsidRPr="005500F9" w:rsidRDefault="00D532C3" w:rsidP="003B481B">
      <w:pPr>
        <w:jc w:val="center"/>
        <w:rPr>
          <w:b/>
        </w:rPr>
      </w:pPr>
      <w:r w:rsidRPr="005500F9">
        <w:rPr>
          <w:b/>
        </w:rPr>
        <w:t>OR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211"/>
        <w:gridCol w:w="1816"/>
      </w:tblGrid>
      <w:tr w:rsidR="00D532C3" w14:paraId="660A8EEC" w14:textId="77777777" w:rsidTr="00097055">
        <w:tc>
          <w:tcPr>
            <w:tcW w:w="3994" w:type="pct"/>
            <w:vAlign w:val="center"/>
          </w:tcPr>
          <w:p w14:paraId="1E2A0CDA" w14:textId="77777777" w:rsidR="00D532C3" w:rsidRPr="003A2BE3" w:rsidRDefault="00D532C3" w:rsidP="003B481B">
            <w:r>
              <w:t>AS/NZS ISO 14001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7830731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E3BC53D" w14:textId="77777777" w:rsidR="00D532C3" w:rsidRDefault="00097055" w:rsidP="00E07D32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3E19E4CD" w14:textId="77777777" w:rsidR="00B2137F" w:rsidRDefault="00B2137F" w:rsidP="00807612">
      <w:pPr>
        <w:pStyle w:val="Criterion"/>
      </w:pPr>
    </w:p>
    <w:p w14:paraId="026B69FD" w14:textId="77777777" w:rsidR="00F84CDB" w:rsidRDefault="00F84CDB" w:rsidP="00F84CDB">
      <w:r>
        <w:t>Project teams are required to demonstrate compliance with one of the below pathways according to the size of the fitout:</w:t>
      </w:r>
    </w:p>
    <w:p w14:paraId="6DCDB665" w14:textId="77777777" w:rsidR="005157A1" w:rsidRDefault="005157A1" w:rsidP="00F84CDB"/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05"/>
        <w:gridCol w:w="1722"/>
      </w:tblGrid>
      <w:tr w:rsidR="00F84CDB" w14:paraId="7FC02C2C" w14:textId="77777777" w:rsidTr="009F7972">
        <w:tc>
          <w:tcPr>
            <w:tcW w:w="5000" w:type="pct"/>
            <w:gridSpan w:val="2"/>
            <w:vAlign w:val="center"/>
          </w:tcPr>
          <w:p w14:paraId="07DB3656" w14:textId="736A79D4" w:rsidR="00F84CDB" w:rsidRPr="00F84CDB" w:rsidRDefault="00F84CDB" w:rsidP="00656B28">
            <w:pPr>
              <w:spacing w:before="240"/>
            </w:pPr>
            <w:r w:rsidRPr="00656B28">
              <w:rPr>
                <w:b/>
                <w:szCs w:val="20"/>
              </w:rPr>
              <w:t>6.</w:t>
            </w:r>
            <w:r w:rsidR="00A057C9">
              <w:rPr>
                <w:b/>
                <w:szCs w:val="20"/>
              </w:rPr>
              <w:t>2</w:t>
            </w:r>
            <w:r w:rsidR="00DB734E" w:rsidRPr="00656B28">
              <w:rPr>
                <w:b/>
                <w:szCs w:val="20"/>
              </w:rPr>
              <w:t>.1</w:t>
            </w:r>
            <w:r w:rsidRPr="00656B28">
              <w:rPr>
                <w:b/>
                <w:szCs w:val="20"/>
              </w:rPr>
              <w:t xml:space="preserve"> For fitouts with a Gross Floor Area smaller than 500m2</w:t>
            </w:r>
          </w:p>
        </w:tc>
      </w:tr>
      <w:tr w:rsidR="00F84CDB" w14:paraId="19CA4C15" w14:textId="77777777" w:rsidTr="00807612">
        <w:tc>
          <w:tcPr>
            <w:tcW w:w="4046" w:type="pct"/>
          </w:tcPr>
          <w:p w14:paraId="0A6B9743" w14:textId="77777777" w:rsidR="00F84CDB" w:rsidRDefault="00F84CDB" w:rsidP="009F7972">
            <w:r w:rsidRPr="001F77BA">
              <w:t xml:space="preserve">An auditor report, confirming evidence of effective use of the formalised environmental management system, must be provided to demonstrate compliance with these requirements. </w:t>
            </w:r>
          </w:p>
        </w:tc>
        <w:tc>
          <w:tcPr>
            <w:tcW w:w="954" w:type="pct"/>
            <w:vAlign w:val="center"/>
          </w:tcPr>
          <w:p w14:paraId="5C96A1CE" w14:textId="77777777" w:rsidR="00F84CDB" w:rsidRPr="005B1A2D" w:rsidRDefault="00F84CDB" w:rsidP="009F7972">
            <w:pPr>
              <w:jc w:val="center"/>
            </w:pPr>
            <w:r w:rsidRPr="00C75422">
              <w:t xml:space="preserve"> </w:t>
            </w:r>
            <w:sdt>
              <w:sdtPr>
                <w:id w:val="-1727828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84CDB" w14:paraId="04C81C9C" w14:textId="77777777" w:rsidTr="00807612">
        <w:tc>
          <w:tcPr>
            <w:tcW w:w="4046" w:type="pct"/>
          </w:tcPr>
          <w:p w14:paraId="00D578DB" w14:textId="77777777" w:rsidR="00F84CDB" w:rsidRPr="001F77BA" w:rsidRDefault="00F84CDB" w:rsidP="009F7972">
            <w:r>
              <w:t>Project teams must report any nonconformities recorded by the EMS during construction.</w:t>
            </w:r>
          </w:p>
        </w:tc>
        <w:tc>
          <w:tcPr>
            <w:tcW w:w="954" w:type="pct"/>
            <w:vAlign w:val="center"/>
          </w:tcPr>
          <w:p w14:paraId="188A1804" w14:textId="77777777" w:rsidR="00F84CDB" w:rsidRPr="003A2BE3" w:rsidDel="001C6BA7" w:rsidRDefault="009235A9" w:rsidP="009F7972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912820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4CD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84CDB" w14:paraId="4F2806B1" w14:textId="77777777" w:rsidTr="00807612">
        <w:tc>
          <w:tcPr>
            <w:tcW w:w="4046" w:type="pct"/>
          </w:tcPr>
          <w:p w14:paraId="0BFE52C5" w14:textId="77777777" w:rsidR="00F84CDB" w:rsidRDefault="00F84CDB" w:rsidP="009F7972">
            <w:r>
              <w:t xml:space="preserve">Where nonconformities with the EMS have been recorded, corrective and preventive actions must also be demonstrated to have been </w:t>
            </w:r>
            <w:proofErr w:type="gramStart"/>
            <w:r>
              <w:t>applied;</w:t>
            </w:r>
            <w:proofErr w:type="gramEnd"/>
            <w:r>
              <w:t xml:space="preserve"> OR</w:t>
            </w:r>
          </w:p>
          <w:p w14:paraId="36BA1357" w14:textId="77777777" w:rsidR="00F84CDB" w:rsidRPr="001F77BA" w:rsidRDefault="00F84CDB" w:rsidP="009F7972">
            <w:pPr>
              <w:autoSpaceDE w:val="0"/>
              <w:autoSpaceDN w:val="0"/>
              <w:adjustRightInd w:val="0"/>
              <w:spacing w:before="0" w:after="0" w:line="240" w:lineRule="auto"/>
            </w:pPr>
            <w:r>
              <w:rPr>
                <w:rFonts w:eastAsia="Times New Roman"/>
                <w:color w:val="auto"/>
                <w:szCs w:val="20"/>
              </w:rPr>
              <w:t>Where there haven’t been any nonconformities recorded, the project team must state so, supported by audit records, inspection reports or other equivalent documentation that forms part of the EMS.</w:t>
            </w:r>
          </w:p>
        </w:tc>
        <w:tc>
          <w:tcPr>
            <w:tcW w:w="954" w:type="pct"/>
            <w:vAlign w:val="center"/>
          </w:tcPr>
          <w:p w14:paraId="1B84C28B" w14:textId="77777777" w:rsidR="00F84CDB" w:rsidRPr="003A2BE3" w:rsidDel="001C6BA7" w:rsidRDefault="009235A9" w:rsidP="009F7972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1527601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4CD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4D9596FB" w14:textId="77777777" w:rsidR="00F84CDB" w:rsidRDefault="00F84CDB" w:rsidP="00F84CDB"/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3981"/>
        <w:gridCol w:w="3324"/>
        <w:gridCol w:w="1722"/>
      </w:tblGrid>
      <w:tr w:rsidR="00F84CDB" w14:paraId="3F828A3D" w14:textId="77777777" w:rsidTr="00DB734E">
        <w:trPr>
          <w:cantSplit/>
        </w:trPr>
        <w:tc>
          <w:tcPr>
            <w:tcW w:w="5000" w:type="pct"/>
            <w:gridSpan w:val="3"/>
            <w:vAlign w:val="center"/>
          </w:tcPr>
          <w:p w14:paraId="7ECDFD7C" w14:textId="1C857622" w:rsidR="00F84CDB" w:rsidRPr="000C2D78" w:rsidRDefault="00F84CDB">
            <w:pPr>
              <w:spacing w:before="240"/>
              <w:rPr>
                <w:b/>
                <w:szCs w:val="20"/>
              </w:rPr>
            </w:pPr>
            <w:r>
              <w:rPr>
                <w:b/>
                <w:szCs w:val="20"/>
              </w:rPr>
              <w:t>6.</w:t>
            </w:r>
            <w:r w:rsidR="00A057C9">
              <w:rPr>
                <w:b/>
                <w:szCs w:val="20"/>
              </w:rPr>
              <w:t>2</w:t>
            </w:r>
            <w:r w:rsidR="00DB734E">
              <w:rPr>
                <w:b/>
                <w:szCs w:val="20"/>
              </w:rPr>
              <w:t xml:space="preserve">.2 </w:t>
            </w:r>
            <w:r w:rsidRPr="00A81E62">
              <w:rPr>
                <w:b/>
                <w:szCs w:val="20"/>
              </w:rPr>
              <w:t xml:space="preserve">For </w:t>
            </w:r>
            <w:r w:rsidR="000C2D78">
              <w:rPr>
                <w:b/>
                <w:szCs w:val="20"/>
              </w:rPr>
              <w:t>fitouts with a Gross Floor Area greater than 500m</w:t>
            </w:r>
            <w:r w:rsidR="000C2D78">
              <w:rPr>
                <w:b/>
                <w:szCs w:val="20"/>
                <w:vertAlign w:val="superscript"/>
              </w:rPr>
              <w:t>2</w:t>
            </w:r>
          </w:p>
        </w:tc>
      </w:tr>
      <w:tr w:rsidR="00F84CDB" w14:paraId="0A7C0C32" w14:textId="77777777" w:rsidTr="00807612">
        <w:trPr>
          <w:cantSplit/>
        </w:trPr>
        <w:tc>
          <w:tcPr>
            <w:tcW w:w="2205" w:type="pct"/>
            <w:vMerge w:val="restart"/>
            <w:tcBorders>
              <w:right w:val="single" w:sz="4" w:space="0" w:color="FFC20E" w:themeColor="text1"/>
            </w:tcBorders>
            <w:vAlign w:val="center"/>
          </w:tcPr>
          <w:p w14:paraId="0DFE1A4F" w14:textId="77777777" w:rsidR="00F84CDB" w:rsidRPr="003060CD" w:rsidRDefault="00F84CDB" w:rsidP="009F7972">
            <w:pPr>
              <w:rPr>
                <w:b/>
              </w:rPr>
            </w:pPr>
            <w:r>
              <w:t xml:space="preserve">The EMS has been certified by a </w:t>
            </w:r>
            <w:proofErr w:type="gramStart"/>
            <w:r>
              <w:t>third party</w:t>
            </w:r>
            <w:proofErr w:type="gramEnd"/>
            <w:r>
              <w:t xml:space="preserve"> organisation against the noted standard.</w:t>
            </w:r>
          </w:p>
        </w:tc>
        <w:tc>
          <w:tcPr>
            <w:tcW w:w="1840" w:type="pct"/>
            <w:tcBorders>
              <w:left w:val="single" w:sz="4" w:space="0" w:color="FFC20E" w:themeColor="text1"/>
              <w:right w:val="nil"/>
            </w:tcBorders>
            <w:vAlign w:val="center"/>
          </w:tcPr>
          <w:p w14:paraId="6843FB80" w14:textId="77777777" w:rsidR="00F84CDB" w:rsidRPr="0072577C" w:rsidRDefault="00F84CDB" w:rsidP="009F7972">
            <w:r w:rsidRPr="0072577C">
              <w:t>AS/NZS ISO 14001</w:t>
            </w:r>
          </w:p>
        </w:tc>
        <w:tc>
          <w:tcPr>
            <w:tcW w:w="954" w:type="pct"/>
            <w:tcBorders>
              <w:left w:val="nil"/>
            </w:tcBorders>
          </w:tcPr>
          <w:p w14:paraId="13143D30" w14:textId="77777777" w:rsidR="00F84CDB" w:rsidRPr="005B1A2D" w:rsidRDefault="009235A9" w:rsidP="009F7972">
            <w:pPr>
              <w:jc w:val="center"/>
            </w:pPr>
            <w:sdt>
              <w:sdtPr>
                <w:id w:val="-1833908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4CD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84CDB" w:rsidRPr="00CE33C1" w:rsidDel="001C6BA7">
              <w:rPr>
                <w:rFonts w:ascii="MS Gothic" w:eastAsia="MS Gothic" w:hAnsi="MS Gothic" w:cs="MS Gothic" w:hint="eastAsia"/>
              </w:rPr>
              <w:t xml:space="preserve"> </w:t>
            </w:r>
          </w:p>
        </w:tc>
      </w:tr>
      <w:tr w:rsidR="00F84CDB" w14:paraId="23017741" w14:textId="77777777" w:rsidTr="00807612">
        <w:trPr>
          <w:cantSplit/>
        </w:trPr>
        <w:tc>
          <w:tcPr>
            <w:tcW w:w="2205" w:type="pct"/>
            <w:vMerge/>
            <w:tcBorders>
              <w:right w:val="single" w:sz="4" w:space="0" w:color="FFC20E" w:themeColor="text1"/>
            </w:tcBorders>
            <w:vAlign w:val="center"/>
          </w:tcPr>
          <w:p w14:paraId="53EC7EA7" w14:textId="77777777" w:rsidR="00F84CDB" w:rsidRDefault="00F84CDB" w:rsidP="009F7972"/>
        </w:tc>
        <w:tc>
          <w:tcPr>
            <w:tcW w:w="1840" w:type="pct"/>
            <w:tcBorders>
              <w:left w:val="single" w:sz="4" w:space="0" w:color="FFC20E" w:themeColor="text1"/>
              <w:right w:val="nil"/>
            </w:tcBorders>
            <w:vAlign w:val="center"/>
          </w:tcPr>
          <w:p w14:paraId="32C3B81E" w14:textId="77777777" w:rsidR="00F84CDB" w:rsidRPr="0072577C" w:rsidRDefault="00F84CDB" w:rsidP="009F7972">
            <w:r w:rsidRPr="0072577C">
              <w:t>BS7750</w:t>
            </w:r>
          </w:p>
        </w:tc>
        <w:tc>
          <w:tcPr>
            <w:tcW w:w="954" w:type="pct"/>
            <w:tcBorders>
              <w:left w:val="nil"/>
            </w:tcBorders>
          </w:tcPr>
          <w:p w14:paraId="197B1C82" w14:textId="77777777" w:rsidR="00F84CDB" w:rsidRDefault="009235A9" w:rsidP="009F7972">
            <w:pPr>
              <w:jc w:val="center"/>
            </w:pPr>
            <w:sdt>
              <w:sdtPr>
                <w:id w:val="488673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4CDB" w:rsidRPr="00CE33C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84CDB" w:rsidRPr="00CE33C1" w:rsidDel="001C6BA7">
              <w:rPr>
                <w:rFonts w:ascii="MS Gothic" w:eastAsia="MS Gothic" w:hAnsi="MS Gothic" w:cs="MS Gothic" w:hint="eastAsia"/>
              </w:rPr>
              <w:t xml:space="preserve"> </w:t>
            </w:r>
          </w:p>
        </w:tc>
      </w:tr>
      <w:tr w:rsidR="00F84CDB" w14:paraId="2DCE4F3D" w14:textId="77777777" w:rsidTr="00807612">
        <w:trPr>
          <w:cantSplit/>
        </w:trPr>
        <w:tc>
          <w:tcPr>
            <w:tcW w:w="2205" w:type="pct"/>
            <w:vMerge/>
            <w:tcBorders>
              <w:right w:val="single" w:sz="4" w:space="0" w:color="FFC20E" w:themeColor="text1"/>
            </w:tcBorders>
            <w:vAlign w:val="center"/>
          </w:tcPr>
          <w:p w14:paraId="0A48ABCB" w14:textId="77777777" w:rsidR="00F84CDB" w:rsidRDefault="00F84CDB" w:rsidP="009F7972"/>
        </w:tc>
        <w:tc>
          <w:tcPr>
            <w:tcW w:w="1840" w:type="pct"/>
            <w:tcBorders>
              <w:left w:val="single" w:sz="4" w:space="0" w:color="FFC20E" w:themeColor="text1"/>
              <w:right w:val="nil"/>
            </w:tcBorders>
            <w:vAlign w:val="center"/>
          </w:tcPr>
          <w:p w14:paraId="20F3408C" w14:textId="77777777" w:rsidR="00F84CDB" w:rsidRPr="0072577C" w:rsidRDefault="00F84CDB" w:rsidP="009F7972">
            <w:r w:rsidRPr="0072577C">
              <w:t>European Community EMAS</w:t>
            </w:r>
          </w:p>
        </w:tc>
        <w:tc>
          <w:tcPr>
            <w:tcW w:w="954" w:type="pct"/>
            <w:tcBorders>
              <w:left w:val="nil"/>
            </w:tcBorders>
          </w:tcPr>
          <w:p w14:paraId="2EFFFE5F" w14:textId="77777777" w:rsidR="00F84CDB" w:rsidRDefault="009235A9" w:rsidP="009F7972">
            <w:pPr>
              <w:jc w:val="center"/>
            </w:pPr>
            <w:sdt>
              <w:sdtPr>
                <w:id w:val="-1270929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67A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84CDB" w:rsidRPr="00CE33C1" w:rsidDel="001C6BA7">
              <w:rPr>
                <w:rFonts w:ascii="MS Gothic" w:eastAsia="MS Gothic" w:hAnsi="MS Gothic" w:cs="MS Gothic" w:hint="eastAsia"/>
              </w:rPr>
              <w:t xml:space="preserve"> </w:t>
            </w:r>
          </w:p>
        </w:tc>
      </w:tr>
      <w:tr w:rsidR="00F84CDB" w14:paraId="085E85E1" w14:textId="77777777" w:rsidTr="00807612">
        <w:trPr>
          <w:cantSplit/>
        </w:trPr>
        <w:tc>
          <w:tcPr>
            <w:tcW w:w="4046" w:type="pct"/>
            <w:gridSpan w:val="2"/>
            <w:tcBorders>
              <w:right w:val="nil"/>
            </w:tcBorders>
          </w:tcPr>
          <w:p w14:paraId="5EC2B0FF" w14:textId="77777777" w:rsidR="00F84CDB" w:rsidRPr="0072577C" w:rsidRDefault="00F84CDB" w:rsidP="001767AD">
            <w:r>
              <w:t>Project teams must report any nonconformities recorded by the EMS during construction.</w:t>
            </w:r>
          </w:p>
        </w:tc>
        <w:tc>
          <w:tcPr>
            <w:tcW w:w="954" w:type="pct"/>
            <w:tcBorders>
              <w:left w:val="nil"/>
              <w:bottom w:val="single" w:sz="4" w:space="0" w:color="FFC20E"/>
            </w:tcBorders>
            <w:vAlign w:val="center"/>
          </w:tcPr>
          <w:p w14:paraId="6E0D1EAB" w14:textId="77777777" w:rsidR="00F84CDB" w:rsidRPr="00CE33C1" w:rsidRDefault="009235A9" w:rsidP="009F7972">
            <w:pPr>
              <w:jc w:val="center"/>
            </w:pPr>
            <w:sdt>
              <w:sdtPr>
                <w:id w:val="1815373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4CD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84CDB" w14:paraId="14F2A187" w14:textId="77777777" w:rsidTr="00807612">
        <w:trPr>
          <w:cantSplit/>
        </w:trPr>
        <w:tc>
          <w:tcPr>
            <w:tcW w:w="4046" w:type="pct"/>
            <w:gridSpan w:val="2"/>
            <w:tcBorders>
              <w:right w:val="nil"/>
            </w:tcBorders>
          </w:tcPr>
          <w:p w14:paraId="2D42B0AD" w14:textId="77777777" w:rsidR="00F84CDB" w:rsidRDefault="00F84CDB" w:rsidP="009F7972">
            <w:r>
              <w:lastRenderedPageBreak/>
              <w:t xml:space="preserve">Where nonconformities with the EMS have been recorded, corrective and preventive actions must also be demonstrated to have been </w:t>
            </w:r>
            <w:proofErr w:type="gramStart"/>
            <w:r>
              <w:t>applied;</w:t>
            </w:r>
            <w:proofErr w:type="gramEnd"/>
            <w:r>
              <w:t xml:space="preserve"> OR</w:t>
            </w:r>
          </w:p>
          <w:p w14:paraId="7280AF91" w14:textId="77777777" w:rsidR="00F84CDB" w:rsidRPr="0072577C" w:rsidRDefault="00F84CDB" w:rsidP="009F7972">
            <w:r>
              <w:rPr>
                <w:rFonts w:eastAsia="Times New Roman"/>
                <w:color w:val="auto"/>
                <w:szCs w:val="20"/>
              </w:rPr>
              <w:t>Where there haven’t been any nonconformities recorded, the project team must state so, supported by audit records, inspection reports or other equivalent documentation that forms part of the EMS.</w:t>
            </w:r>
          </w:p>
        </w:tc>
        <w:tc>
          <w:tcPr>
            <w:tcW w:w="954" w:type="pct"/>
            <w:tcBorders>
              <w:left w:val="nil"/>
            </w:tcBorders>
            <w:vAlign w:val="center"/>
          </w:tcPr>
          <w:p w14:paraId="4DDC3BE5" w14:textId="77777777" w:rsidR="00F84CDB" w:rsidRPr="00CE33C1" w:rsidRDefault="009235A9" w:rsidP="009F7972">
            <w:pPr>
              <w:jc w:val="center"/>
            </w:pPr>
            <w:sdt>
              <w:sdtPr>
                <w:id w:val="1791778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67A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3B2B69A5" w14:textId="77777777" w:rsidR="00DB734E" w:rsidRPr="00656B28" w:rsidRDefault="000B3D1E" w:rsidP="00DB734E">
      <w:pPr>
        <w:pStyle w:val="Bluetext"/>
        <w:rPr>
          <w:color w:val="auto"/>
          <w:szCs w:val="20"/>
          <w:lang w:val="en-US"/>
        </w:rPr>
      </w:pPr>
      <w:r w:rsidRPr="00656B28">
        <w:rPr>
          <w:color w:val="auto"/>
        </w:rPr>
        <w:t>Identify where this information can be found within the supporting documentation provided</w:t>
      </w:r>
      <w:r w:rsidR="00DB734E" w:rsidRPr="00656B28">
        <w:rPr>
          <w:color w:val="auto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DB734E" w14:paraId="72316820" w14:textId="77777777" w:rsidTr="00333D1D">
        <w:tc>
          <w:tcPr>
            <w:tcW w:w="6912" w:type="dxa"/>
            <w:shd w:val="clear" w:color="auto" w:fill="FFE69D"/>
          </w:tcPr>
          <w:p w14:paraId="0B80C23A" w14:textId="77777777" w:rsidR="00DB734E" w:rsidRPr="00F44703" w:rsidRDefault="00DB734E" w:rsidP="00333D1D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65A7D208" w14:textId="77777777" w:rsidR="00DB734E" w:rsidRPr="00F44703" w:rsidRDefault="00DB734E" w:rsidP="00333D1D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DB734E" w14:paraId="0D849431" w14:textId="77777777" w:rsidTr="00333D1D">
        <w:tc>
          <w:tcPr>
            <w:tcW w:w="6912" w:type="dxa"/>
          </w:tcPr>
          <w:p w14:paraId="6C74910D" w14:textId="77777777" w:rsidR="00DB734E" w:rsidRPr="00807612" w:rsidRDefault="00DB734E" w:rsidP="00333D1D">
            <w:pPr>
              <w:pStyle w:val="Bluetext"/>
              <w:rPr>
                <w:color w:val="8064A2"/>
                <w:szCs w:val="20"/>
              </w:rPr>
            </w:pPr>
            <w:r w:rsidRPr="00807612">
              <w:rPr>
                <w:color w:val="8064A2"/>
              </w:rPr>
              <w:t>[####]</w:t>
            </w:r>
          </w:p>
        </w:tc>
        <w:tc>
          <w:tcPr>
            <w:tcW w:w="2331" w:type="dxa"/>
          </w:tcPr>
          <w:p w14:paraId="4EEDA29F" w14:textId="77777777" w:rsidR="00DB734E" w:rsidRPr="00807612" w:rsidRDefault="00DB734E" w:rsidP="00333D1D">
            <w:pPr>
              <w:pStyle w:val="Bluetext"/>
              <w:jc w:val="center"/>
              <w:rPr>
                <w:color w:val="8064A2"/>
                <w:szCs w:val="20"/>
              </w:rPr>
            </w:pPr>
            <w:r w:rsidRPr="00807612">
              <w:rPr>
                <w:color w:val="8064A2"/>
              </w:rPr>
              <w:t>[####]</w:t>
            </w:r>
          </w:p>
        </w:tc>
      </w:tr>
      <w:tr w:rsidR="00DB734E" w14:paraId="49B6D3AC" w14:textId="77777777" w:rsidTr="00333D1D">
        <w:tc>
          <w:tcPr>
            <w:tcW w:w="6912" w:type="dxa"/>
          </w:tcPr>
          <w:p w14:paraId="3235DAE4" w14:textId="77777777" w:rsidR="00DB734E" w:rsidRPr="00807612" w:rsidRDefault="00DB734E" w:rsidP="00333D1D">
            <w:pPr>
              <w:pStyle w:val="Bluetext"/>
              <w:rPr>
                <w:color w:val="8064A2"/>
                <w:szCs w:val="20"/>
              </w:rPr>
            </w:pPr>
            <w:r w:rsidRPr="00807612">
              <w:rPr>
                <w:color w:val="8064A2"/>
              </w:rPr>
              <w:t>[####]</w:t>
            </w:r>
          </w:p>
        </w:tc>
        <w:tc>
          <w:tcPr>
            <w:tcW w:w="2331" w:type="dxa"/>
          </w:tcPr>
          <w:p w14:paraId="571B346B" w14:textId="77777777" w:rsidR="00DB734E" w:rsidRPr="00807612" w:rsidRDefault="00DB734E" w:rsidP="00333D1D">
            <w:pPr>
              <w:pStyle w:val="Bluetext"/>
              <w:jc w:val="center"/>
              <w:rPr>
                <w:color w:val="8064A2"/>
                <w:szCs w:val="20"/>
              </w:rPr>
            </w:pPr>
            <w:r w:rsidRPr="00807612">
              <w:rPr>
                <w:color w:val="8064A2"/>
              </w:rPr>
              <w:t>[####]</w:t>
            </w:r>
          </w:p>
        </w:tc>
      </w:tr>
    </w:tbl>
    <w:p w14:paraId="05E34F6B" w14:textId="77777777" w:rsidR="005157A1" w:rsidRDefault="005157A1" w:rsidP="000F12D3">
      <w:pPr>
        <w:pStyle w:val="Heading2"/>
      </w:pPr>
    </w:p>
    <w:p w14:paraId="7C6A7EDB" w14:textId="77777777" w:rsidR="005157A1" w:rsidRDefault="005157A1" w:rsidP="00807612"/>
    <w:p w14:paraId="1C91803C" w14:textId="77777777" w:rsidR="005157A1" w:rsidRDefault="005157A1" w:rsidP="00807612"/>
    <w:p w14:paraId="14F14E33" w14:textId="77777777" w:rsidR="005157A1" w:rsidRDefault="005157A1" w:rsidP="00807612"/>
    <w:p w14:paraId="0851AA2F" w14:textId="77777777" w:rsidR="005157A1" w:rsidRDefault="005157A1" w:rsidP="00807612"/>
    <w:p w14:paraId="3FFA94A2" w14:textId="77777777" w:rsidR="005157A1" w:rsidRDefault="005157A1" w:rsidP="00807612"/>
    <w:p w14:paraId="0B24D03D" w14:textId="77777777" w:rsidR="005157A1" w:rsidRDefault="005157A1" w:rsidP="00807612"/>
    <w:p w14:paraId="1E556F48" w14:textId="77777777" w:rsidR="005157A1" w:rsidRDefault="005157A1" w:rsidP="00807612"/>
    <w:p w14:paraId="4E9ADCB2" w14:textId="77777777" w:rsidR="005157A1" w:rsidRDefault="005157A1" w:rsidP="00807612"/>
    <w:p w14:paraId="261173B4" w14:textId="77777777" w:rsidR="005157A1" w:rsidRDefault="005157A1" w:rsidP="00807612"/>
    <w:p w14:paraId="06908E78" w14:textId="77777777" w:rsidR="005157A1" w:rsidRDefault="005157A1" w:rsidP="00807612"/>
    <w:p w14:paraId="72B64F68" w14:textId="77777777" w:rsidR="005157A1" w:rsidRDefault="005157A1" w:rsidP="00807612"/>
    <w:p w14:paraId="5711435D" w14:textId="77777777" w:rsidR="005157A1" w:rsidRDefault="005157A1" w:rsidP="00807612"/>
    <w:p w14:paraId="4C5226EB" w14:textId="77777777" w:rsidR="005157A1" w:rsidRDefault="005157A1" w:rsidP="00807612"/>
    <w:p w14:paraId="06ABE0F0" w14:textId="77777777" w:rsidR="005157A1" w:rsidRDefault="005157A1" w:rsidP="00807612"/>
    <w:p w14:paraId="0AE10951" w14:textId="77777777" w:rsidR="005157A1" w:rsidRDefault="005157A1" w:rsidP="00807612"/>
    <w:p w14:paraId="762F2FC1" w14:textId="77777777" w:rsidR="005157A1" w:rsidRDefault="005157A1" w:rsidP="00807612"/>
    <w:p w14:paraId="0B47FC52" w14:textId="77777777" w:rsidR="005157A1" w:rsidRDefault="005157A1" w:rsidP="00807612"/>
    <w:p w14:paraId="63A79D58" w14:textId="77777777" w:rsidR="005157A1" w:rsidRDefault="005157A1" w:rsidP="00807612"/>
    <w:p w14:paraId="304C24B8" w14:textId="77777777" w:rsidR="005157A1" w:rsidRDefault="005157A1" w:rsidP="00807612"/>
    <w:p w14:paraId="742961F6" w14:textId="77777777" w:rsidR="005157A1" w:rsidRDefault="005157A1" w:rsidP="00807612"/>
    <w:p w14:paraId="72A00044" w14:textId="77777777" w:rsidR="005157A1" w:rsidRDefault="005157A1" w:rsidP="00807612"/>
    <w:p w14:paraId="7F37321A" w14:textId="77777777" w:rsidR="005157A1" w:rsidRDefault="005157A1" w:rsidP="00807612"/>
    <w:p w14:paraId="60C6B93A" w14:textId="77777777" w:rsidR="005157A1" w:rsidRDefault="005157A1" w:rsidP="00807612"/>
    <w:p w14:paraId="42BCBD23" w14:textId="52B6DA18" w:rsidR="005157A1" w:rsidRDefault="005157A1" w:rsidP="00A057C9">
      <w:pPr>
        <w:pStyle w:val="Criterionsubheading"/>
        <w:numPr>
          <w:ilvl w:val="1"/>
          <w:numId w:val="45"/>
        </w:numPr>
      </w:pPr>
      <w:r>
        <w:lastRenderedPageBreak/>
        <w:t>High quality staff support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211"/>
        <w:gridCol w:w="1816"/>
      </w:tblGrid>
      <w:tr w:rsidR="005157A1" w14:paraId="7EE0D45C" w14:textId="77777777" w:rsidTr="00BC4CEE">
        <w:tc>
          <w:tcPr>
            <w:tcW w:w="3994" w:type="pct"/>
            <w:vAlign w:val="center"/>
          </w:tcPr>
          <w:p w14:paraId="5DB0C41A" w14:textId="77777777" w:rsidR="00C541EF" w:rsidRDefault="00C541EF" w:rsidP="00C541EF">
            <w:r>
              <w:t>The project team has implemented high quality staff support practices that:</w:t>
            </w:r>
          </w:p>
          <w:p w14:paraId="615FF1DC" w14:textId="7F3D0E07" w:rsidR="00C541EF" w:rsidRDefault="00C541EF" w:rsidP="00C541EF">
            <w:pPr>
              <w:pStyle w:val="Default"/>
              <w:numPr>
                <w:ilvl w:val="0"/>
                <w:numId w:val="4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Promote positive mental and physical health outcomes of site activities and culture of site workers, through programs and solutions on site in accordance with </w:t>
            </w:r>
            <w:proofErr w:type="gramStart"/>
            <w:r>
              <w:rPr>
                <w:sz w:val="20"/>
                <w:szCs w:val="20"/>
              </w:rPr>
              <w:t>6.</w:t>
            </w:r>
            <w:r w:rsidR="00A057C9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.1;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14:paraId="38CE6BA6" w14:textId="77777777" w:rsidR="00C541EF" w:rsidRDefault="00C541EF" w:rsidP="00C541EF">
            <w:pPr>
              <w:pStyle w:val="Default"/>
              <w:ind w:left="720"/>
              <w:rPr>
                <w:sz w:val="20"/>
                <w:szCs w:val="20"/>
              </w:rPr>
            </w:pPr>
          </w:p>
          <w:p w14:paraId="62049A44" w14:textId="71C7A5C1" w:rsidR="00C541EF" w:rsidRDefault="00C541EF" w:rsidP="00C541EF">
            <w:pPr>
              <w:pStyle w:val="Default"/>
              <w:numPr>
                <w:ilvl w:val="0"/>
                <w:numId w:val="44"/>
              </w:numPr>
              <w:rPr>
                <w:sz w:val="20"/>
                <w:szCs w:val="20"/>
              </w:rPr>
            </w:pPr>
            <w:r w:rsidRPr="00F14592">
              <w:rPr>
                <w:sz w:val="20"/>
                <w:szCs w:val="20"/>
              </w:rPr>
              <w:t>Enhance site workers’ knowledge on sustainable practices through on-site, off-site, or online education pro</w:t>
            </w:r>
            <w:r>
              <w:rPr>
                <w:sz w:val="20"/>
                <w:szCs w:val="20"/>
              </w:rPr>
              <w:t>grams in accordance with 6.</w:t>
            </w:r>
            <w:r w:rsidR="00A057C9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.2</w:t>
            </w:r>
          </w:p>
          <w:p w14:paraId="659F102C" w14:textId="77777777" w:rsidR="005157A1" w:rsidRPr="00C541EF" w:rsidRDefault="005157A1" w:rsidP="00C541E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3399261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23C5049" w14:textId="77777777" w:rsidR="005157A1" w:rsidRPr="003A2BE3" w:rsidRDefault="00C541EF" w:rsidP="00BC4CEE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5157A1" w14:paraId="3D2A0EEB" w14:textId="77777777" w:rsidTr="00BC4CEE">
        <w:tc>
          <w:tcPr>
            <w:tcW w:w="3994" w:type="pct"/>
            <w:vAlign w:val="center"/>
          </w:tcPr>
          <w:p w14:paraId="123FD771" w14:textId="2B87FB1C" w:rsidR="005157A1" w:rsidRDefault="005157A1">
            <w:r w:rsidRPr="00656B28">
              <w:rPr>
                <w:b/>
                <w:szCs w:val="20"/>
              </w:rPr>
              <w:t>6.</w:t>
            </w:r>
            <w:r w:rsidR="00A057C9">
              <w:rPr>
                <w:b/>
                <w:szCs w:val="20"/>
              </w:rPr>
              <w:t>3</w:t>
            </w:r>
            <w:r w:rsidRPr="00656B28">
              <w:rPr>
                <w:b/>
                <w:szCs w:val="20"/>
              </w:rPr>
              <w:t xml:space="preserve">.1 </w:t>
            </w:r>
            <w:r>
              <w:rPr>
                <w:b/>
                <w:szCs w:val="20"/>
              </w:rPr>
              <w:t>Health Impacts of Site Activities</w:t>
            </w:r>
          </w:p>
        </w:tc>
        <w:tc>
          <w:tcPr>
            <w:tcW w:w="1006" w:type="pct"/>
            <w:vAlign w:val="center"/>
          </w:tcPr>
          <w:p w14:paraId="3638D402" w14:textId="77777777" w:rsidR="005157A1" w:rsidRDefault="005157A1" w:rsidP="00BC4CEE">
            <w:pPr>
              <w:jc w:val="center"/>
              <w:rPr>
                <w:rFonts w:ascii="MS Gothic" w:eastAsia="MS Gothic" w:hAnsi="MS Gothic" w:cs="MS Gothic"/>
              </w:rPr>
            </w:pPr>
          </w:p>
        </w:tc>
      </w:tr>
      <w:tr w:rsidR="005157A1" w14:paraId="19C4BD9D" w14:textId="77777777" w:rsidTr="00BC4CEE">
        <w:tc>
          <w:tcPr>
            <w:tcW w:w="3994" w:type="pct"/>
            <w:vAlign w:val="center"/>
          </w:tcPr>
          <w:p w14:paraId="118B1E12" w14:textId="77777777" w:rsidR="005157A1" w:rsidRPr="00656B28" w:rsidRDefault="005157A1">
            <w:pPr>
              <w:rPr>
                <w:b/>
                <w:szCs w:val="20"/>
              </w:rPr>
            </w:pPr>
            <w:r>
              <w:rPr>
                <w:szCs w:val="20"/>
              </w:rPr>
              <w:t>The responsible party has carried out a needs analysis of site workers and contractors to determine appropriate and relevant policies and programs.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6746176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0D6412" w14:textId="77777777" w:rsidR="005157A1" w:rsidRDefault="005157A1" w:rsidP="005157A1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5157A1" w14:paraId="27F3076A" w14:textId="77777777" w:rsidTr="00807612">
        <w:tc>
          <w:tcPr>
            <w:tcW w:w="3994" w:type="pct"/>
            <w:vAlign w:val="center"/>
          </w:tcPr>
          <w:p w14:paraId="2BAAF6EB" w14:textId="77777777" w:rsidR="005157A1" w:rsidRPr="00807612" w:rsidRDefault="005157A1">
            <w:pPr>
              <w:rPr>
                <w:szCs w:val="20"/>
              </w:rPr>
            </w:pPr>
            <w:r w:rsidRPr="00807612">
              <w:rPr>
                <w:szCs w:val="20"/>
              </w:rPr>
              <w:t>The responsible party has implemented policies and programs to promot</w:t>
            </w:r>
            <w:r>
              <w:rPr>
                <w:szCs w:val="20"/>
              </w:rPr>
              <w:t>e health and wellbeing on-site. The policies and programs address at least three distinct issues, with one issue specifically addressing mental health impacts.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4003579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8CF68C4" w14:textId="77777777" w:rsidR="005157A1" w:rsidRDefault="005157A1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317029AD" w14:textId="77777777" w:rsidR="005157A1" w:rsidRDefault="005157A1" w:rsidP="00807612">
      <w:r>
        <w:t xml:space="preserve">Provide a description of the policies and programs which were selected based on the outcomes of the needs </w:t>
      </w:r>
      <w:proofErr w:type="gramStart"/>
      <w:r>
        <w:t>analysis, and</w:t>
      </w:r>
      <w:proofErr w:type="gramEnd"/>
      <w:r>
        <w:t xml:space="preserve"> describe how the policies and programs have been implemented on site.</w:t>
      </w:r>
    </w:p>
    <w:p w14:paraId="36FBA638" w14:textId="77777777" w:rsidR="005157A1" w:rsidRDefault="005157A1" w:rsidP="005157A1">
      <w:pPr>
        <w:pBdr>
          <w:top w:val="single" w:sz="4" w:space="1" w:color="C99600" w:themeColor="text2" w:themeShade="BF"/>
          <w:left w:val="single" w:sz="4" w:space="4" w:color="C99600" w:themeColor="text2" w:themeShade="BF"/>
          <w:bottom w:val="single" w:sz="4" w:space="1" w:color="C99600" w:themeColor="text2" w:themeShade="BF"/>
          <w:right w:val="single" w:sz="4" w:space="4" w:color="C99600" w:themeColor="text2" w:themeShade="BF"/>
        </w:pBdr>
        <w:shd w:val="clear" w:color="auto" w:fill="FFF2CE" w:themeFill="accent1" w:themeFillTint="33"/>
        <w:spacing w:line="288" w:lineRule="auto"/>
        <w:jc w:val="both"/>
      </w:pPr>
    </w:p>
    <w:p w14:paraId="6F247A0C" w14:textId="77777777" w:rsidR="005157A1" w:rsidRDefault="005157A1" w:rsidP="005157A1">
      <w:pPr>
        <w:pBdr>
          <w:top w:val="single" w:sz="4" w:space="1" w:color="C99600" w:themeColor="text2" w:themeShade="BF"/>
          <w:left w:val="single" w:sz="4" w:space="4" w:color="C99600" w:themeColor="text2" w:themeShade="BF"/>
          <w:bottom w:val="single" w:sz="4" w:space="1" w:color="C99600" w:themeColor="text2" w:themeShade="BF"/>
          <w:right w:val="single" w:sz="4" w:space="4" w:color="C99600" w:themeColor="text2" w:themeShade="BF"/>
        </w:pBdr>
        <w:shd w:val="clear" w:color="auto" w:fill="FFF2CE" w:themeFill="accent1" w:themeFillTint="33"/>
        <w:spacing w:line="288" w:lineRule="auto"/>
        <w:jc w:val="both"/>
      </w:pPr>
    </w:p>
    <w:p w14:paraId="656B180A" w14:textId="77777777" w:rsidR="005157A1" w:rsidRDefault="005157A1" w:rsidP="005157A1">
      <w:pPr>
        <w:pBdr>
          <w:top w:val="single" w:sz="4" w:space="1" w:color="C99600" w:themeColor="text2" w:themeShade="BF"/>
          <w:left w:val="single" w:sz="4" w:space="4" w:color="C99600" w:themeColor="text2" w:themeShade="BF"/>
          <w:bottom w:val="single" w:sz="4" w:space="1" w:color="C99600" w:themeColor="text2" w:themeShade="BF"/>
          <w:right w:val="single" w:sz="4" w:space="4" w:color="C99600" w:themeColor="text2" w:themeShade="BF"/>
        </w:pBdr>
        <w:shd w:val="clear" w:color="auto" w:fill="FFF2CE" w:themeFill="accent1" w:themeFillTint="33"/>
        <w:spacing w:line="288" w:lineRule="auto"/>
        <w:jc w:val="both"/>
      </w:pPr>
    </w:p>
    <w:p w14:paraId="5886373C" w14:textId="77777777" w:rsidR="005157A1" w:rsidRDefault="005157A1" w:rsidP="005157A1">
      <w:pPr>
        <w:pBdr>
          <w:top w:val="single" w:sz="4" w:space="1" w:color="C99600" w:themeColor="text2" w:themeShade="BF"/>
          <w:left w:val="single" w:sz="4" w:space="4" w:color="C99600" w:themeColor="text2" w:themeShade="BF"/>
          <w:bottom w:val="single" w:sz="4" w:space="1" w:color="C99600" w:themeColor="text2" w:themeShade="BF"/>
          <w:right w:val="single" w:sz="4" w:space="4" w:color="C99600" w:themeColor="text2" w:themeShade="BF"/>
        </w:pBdr>
        <w:shd w:val="clear" w:color="auto" w:fill="FFF2CE" w:themeFill="accent1" w:themeFillTint="33"/>
        <w:spacing w:line="288" w:lineRule="auto"/>
        <w:jc w:val="both"/>
      </w:pPr>
    </w:p>
    <w:p w14:paraId="3001DF73" w14:textId="77777777" w:rsidR="005157A1" w:rsidRDefault="005157A1" w:rsidP="005157A1">
      <w:pPr>
        <w:pBdr>
          <w:top w:val="single" w:sz="4" w:space="1" w:color="C99600" w:themeColor="text2" w:themeShade="BF"/>
          <w:left w:val="single" w:sz="4" w:space="4" w:color="C99600" w:themeColor="text2" w:themeShade="BF"/>
          <w:bottom w:val="single" w:sz="4" w:space="1" w:color="C99600" w:themeColor="text2" w:themeShade="BF"/>
          <w:right w:val="single" w:sz="4" w:space="4" w:color="C99600" w:themeColor="text2" w:themeShade="BF"/>
        </w:pBdr>
        <w:shd w:val="clear" w:color="auto" w:fill="FFF2CE" w:themeFill="accent1" w:themeFillTint="33"/>
        <w:spacing w:line="288" w:lineRule="auto"/>
        <w:jc w:val="both"/>
      </w:pPr>
    </w:p>
    <w:p w14:paraId="52E612C5" w14:textId="77777777" w:rsidR="005157A1" w:rsidRDefault="005157A1" w:rsidP="00807612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211"/>
        <w:gridCol w:w="1816"/>
      </w:tblGrid>
      <w:tr w:rsidR="005157A1" w14:paraId="68E0B6DE" w14:textId="77777777" w:rsidTr="00BC4CEE">
        <w:tc>
          <w:tcPr>
            <w:tcW w:w="3994" w:type="pct"/>
            <w:vAlign w:val="center"/>
          </w:tcPr>
          <w:p w14:paraId="5F6B0128" w14:textId="4BBE3A6E" w:rsidR="005157A1" w:rsidRDefault="005157A1">
            <w:r w:rsidRPr="00656B28">
              <w:rPr>
                <w:b/>
                <w:szCs w:val="20"/>
              </w:rPr>
              <w:t>6.</w:t>
            </w:r>
            <w:r w:rsidR="00A057C9">
              <w:rPr>
                <w:b/>
                <w:szCs w:val="20"/>
              </w:rPr>
              <w:t>3</w:t>
            </w:r>
            <w:r>
              <w:rPr>
                <w:b/>
                <w:szCs w:val="20"/>
              </w:rPr>
              <w:t>.2 Knowledge of Sustainable Practices</w:t>
            </w:r>
          </w:p>
        </w:tc>
        <w:tc>
          <w:tcPr>
            <w:tcW w:w="1006" w:type="pct"/>
            <w:vAlign w:val="center"/>
          </w:tcPr>
          <w:p w14:paraId="27184375" w14:textId="77777777" w:rsidR="005157A1" w:rsidRDefault="005157A1" w:rsidP="00BC4CEE">
            <w:pPr>
              <w:jc w:val="center"/>
              <w:rPr>
                <w:rFonts w:ascii="MS Gothic" w:eastAsia="MS Gothic" w:hAnsi="MS Gothic" w:cs="MS Gothic"/>
              </w:rPr>
            </w:pPr>
          </w:p>
        </w:tc>
      </w:tr>
      <w:tr w:rsidR="005157A1" w14:paraId="6A0F43A0" w14:textId="77777777" w:rsidTr="00BC4CEE">
        <w:tc>
          <w:tcPr>
            <w:tcW w:w="3994" w:type="pct"/>
            <w:vAlign w:val="center"/>
          </w:tcPr>
          <w:p w14:paraId="0FD45AE9" w14:textId="77777777" w:rsidR="005157A1" w:rsidRPr="00656B28" w:rsidRDefault="005157A1">
            <w:pPr>
              <w:rPr>
                <w:b/>
                <w:szCs w:val="20"/>
              </w:rPr>
            </w:pPr>
            <w:r>
              <w:rPr>
                <w:szCs w:val="20"/>
              </w:rPr>
              <w:t>The responsible party provides training to site workers on project-specific sustainable practices and initiatives, including information on any sustainable building certification(s) sought.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874182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0B06493" w14:textId="77777777" w:rsidR="005157A1" w:rsidRDefault="005157A1" w:rsidP="00BC4CEE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5157A1" w14:paraId="0D67DCBF" w14:textId="77777777" w:rsidTr="00BC4CEE">
        <w:tc>
          <w:tcPr>
            <w:tcW w:w="3994" w:type="pct"/>
            <w:vAlign w:val="center"/>
          </w:tcPr>
          <w:p w14:paraId="66A2445D" w14:textId="1DA44017" w:rsidR="005157A1" w:rsidRPr="00BC4CEE" w:rsidRDefault="005157A1">
            <w:pPr>
              <w:rPr>
                <w:szCs w:val="20"/>
              </w:rPr>
            </w:pPr>
            <w:r>
              <w:rPr>
                <w:szCs w:val="20"/>
              </w:rPr>
              <w:t xml:space="preserve">The training is provided to </w:t>
            </w:r>
            <w:r w:rsidR="00653F68">
              <w:rPr>
                <w:szCs w:val="20"/>
              </w:rPr>
              <w:t xml:space="preserve">80% of </w:t>
            </w:r>
            <w:r>
              <w:rPr>
                <w:szCs w:val="20"/>
              </w:rPr>
              <w:t>all contractors and subcontracts that were present for at least three days on site.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7153156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A258B8F" w14:textId="77777777" w:rsidR="005157A1" w:rsidRDefault="005157A1" w:rsidP="00BC4CEE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648C3F29" w14:textId="77777777" w:rsidR="00807612" w:rsidRDefault="00807612" w:rsidP="005157A1">
      <w:r>
        <w:t xml:space="preserve"> </w:t>
      </w:r>
      <w:r w:rsidR="005157A1">
        <w:t xml:space="preserve">Provide a description of the training provided to on sustainable practices, including content of the </w:t>
      </w:r>
      <w:r>
        <w:t xml:space="preserve">  </w:t>
      </w:r>
    </w:p>
    <w:p w14:paraId="735FF570" w14:textId="77777777" w:rsidR="005157A1" w:rsidRDefault="00807612" w:rsidP="005157A1">
      <w:r>
        <w:t xml:space="preserve"> </w:t>
      </w:r>
      <w:r w:rsidR="005157A1">
        <w:t xml:space="preserve">training and how it was delivered to all contractors and subcontractors. </w:t>
      </w:r>
    </w:p>
    <w:p w14:paraId="4357B8F5" w14:textId="77777777" w:rsidR="005157A1" w:rsidRDefault="005157A1" w:rsidP="005157A1">
      <w:pPr>
        <w:pBdr>
          <w:top w:val="single" w:sz="4" w:space="1" w:color="C99600" w:themeColor="text2" w:themeShade="BF"/>
          <w:left w:val="single" w:sz="4" w:space="4" w:color="C99600" w:themeColor="text2" w:themeShade="BF"/>
          <w:bottom w:val="single" w:sz="4" w:space="1" w:color="C99600" w:themeColor="text2" w:themeShade="BF"/>
          <w:right w:val="single" w:sz="4" w:space="4" w:color="C99600" w:themeColor="text2" w:themeShade="BF"/>
        </w:pBdr>
        <w:shd w:val="clear" w:color="auto" w:fill="FFF2CE" w:themeFill="accent1" w:themeFillTint="33"/>
        <w:spacing w:line="288" w:lineRule="auto"/>
        <w:jc w:val="both"/>
      </w:pPr>
    </w:p>
    <w:p w14:paraId="175F5ECE" w14:textId="77777777" w:rsidR="005157A1" w:rsidRDefault="005157A1" w:rsidP="005157A1">
      <w:pPr>
        <w:pBdr>
          <w:top w:val="single" w:sz="4" w:space="1" w:color="C99600" w:themeColor="text2" w:themeShade="BF"/>
          <w:left w:val="single" w:sz="4" w:space="4" w:color="C99600" w:themeColor="text2" w:themeShade="BF"/>
          <w:bottom w:val="single" w:sz="4" w:space="1" w:color="C99600" w:themeColor="text2" w:themeShade="BF"/>
          <w:right w:val="single" w:sz="4" w:space="4" w:color="C99600" w:themeColor="text2" w:themeShade="BF"/>
        </w:pBdr>
        <w:shd w:val="clear" w:color="auto" w:fill="FFF2CE" w:themeFill="accent1" w:themeFillTint="33"/>
        <w:spacing w:line="288" w:lineRule="auto"/>
        <w:jc w:val="both"/>
      </w:pPr>
    </w:p>
    <w:p w14:paraId="40C4C978" w14:textId="77777777" w:rsidR="005157A1" w:rsidRDefault="005157A1" w:rsidP="005157A1">
      <w:pPr>
        <w:pBdr>
          <w:top w:val="single" w:sz="4" w:space="1" w:color="C99600" w:themeColor="text2" w:themeShade="BF"/>
          <w:left w:val="single" w:sz="4" w:space="4" w:color="C99600" w:themeColor="text2" w:themeShade="BF"/>
          <w:bottom w:val="single" w:sz="4" w:space="1" w:color="C99600" w:themeColor="text2" w:themeShade="BF"/>
          <w:right w:val="single" w:sz="4" w:space="4" w:color="C99600" w:themeColor="text2" w:themeShade="BF"/>
        </w:pBdr>
        <w:shd w:val="clear" w:color="auto" w:fill="FFF2CE" w:themeFill="accent1" w:themeFillTint="33"/>
        <w:spacing w:line="288" w:lineRule="auto"/>
        <w:jc w:val="both"/>
      </w:pPr>
    </w:p>
    <w:p w14:paraId="5871E91E" w14:textId="77777777" w:rsidR="005157A1" w:rsidRDefault="005157A1" w:rsidP="005157A1">
      <w:pPr>
        <w:pBdr>
          <w:top w:val="single" w:sz="4" w:space="1" w:color="C99600" w:themeColor="text2" w:themeShade="BF"/>
          <w:left w:val="single" w:sz="4" w:space="4" w:color="C99600" w:themeColor="text2" w:themeShade="BF"/>
          <w:bottom w:val="single" w:sz="4" w:space="1" w:color="C99600" w:themeColor="text2" w:themeShade="BF"/>
          <w:right w:val="single" w:sz="4" w:space="4" w:color="C99600" w:themeColor="text2" w:themeShade="BF"/>
        </w:pBdr>
        <w:shd w:val="clear" w:color="auto" w:fill="FFF2CE" w:themeFill="accent1" w:themeFillTint="33"/>
        <w:spacing w:line="288" w:lineRule="auto"/>
        <w:jc w:val="both"/>
      </w:pPr>
    </w:p>
    <w:p w14:paraId="25090CA6" w14:textId="77777777" w:rsidR="005157A1" w:rsidRDefault="005157A1" w:rsidP="005157A1">
      <w:pPr>
        <w:pBdr>
          <w:top w:val="single" w:sz="4" w:space="1" w:color="C99600" w:themeColor="text2" w:themeShade="BF"/>
          <w:left w:val="single" w:sz="4" w:space="4" w:color="C99600" w:themeColor="text2" w:themeShade="BF"/>
          <w:bottom w:val="single" w:sz="4" w:space="1" w:color="C99600" w:themeColor="text2" w:themeShade="BF"/>
          <w:right w:val="single" w:sz="4" w:space="4" w:color="C99600" w:themeColor="text2" w:themeShade="BF"/>
        </w:pBdr>
        <w:shd w:val="clear" w:color="auto" w:fill="FFF2CE" w:themeFill="accent1" w:themeFillTint="33"/>
        <w:spacing w:line="288" w:lineRule="auto"/>
        <w:jc w:val="both"/>
      </w:pPr>
    </w:p>
    <w:p w14:paraId="67371398" w14:textId="77777777" w:rsidR="005157A1" w:rsidRDefault="005157A1" w:rsidP="00807612"/>
    <w:p w14:paraId="46F79F83" w14:textId="77777777" w:rsidR="00C541EF" w:rsidRPr="00FA0164" w:rsidRDefault="00C541EF" w:rsidP="00C541EF">
      <w:pPr>
        <w:pStyle w:val="Bluetext"/>
        <w:spacing w:before="240" w:after="240"/>
        <w:rPr>
          <w:color w:val="000000"/>
          <w:szCs w:val="20"/>
          <w:lang w:val="en-US"/>
        </w:rPr>
      </w:pPr>
      <w:r w:rsidRPr="00FA0164">
        <w:rPr>
          <w:color w:val="000000"/>
          <w:szCs w:val="20"/>
          <w:lang w:val="en-US"/>
        </w:rPr>
        <w:lastRenderedPageBreak/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C99600" w:themeColor="accent1" w:themeShade="BF"/>
          <w:left w:val="none" w:sz="0" w:space="0" w:color="auto"/>
          <w:bottom w:val="single" w:sz="4" w:space="0" w:color="C99600" w:themeColor="accent1" w:themeShade="BF"/>
          <w:right w:val="none" w:sz="0" w:space="0" w:color="auto"/>
          <w:insideH w:val="single" w:sz="4" w:space="0" w:color="C99600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C541EF" w:rsidRPr="00FA0164" w14:paraId="7BF9AB5B" w14:textId="77777777" w:rsidTr="000601D6">
        <w:tc>
          <w:tcPr>
            <w:tcW w:w="6912" w:type="dxa"/>
            <w:shd w:val="clear" w:color="auto" w:fill="FFF2CE" w:themeFill="accent1" w:themeFillTint="33"/>
          </w:tcPr>
          <w:p w14:paraId="24AF30A5" w14:textId="77777777" w:rsidR="00C541EF" w:rsidRPr="00FA0164" w:rsidRDefault="00C541EF" w:rsidP="000601D6">
            <w:pPr>
              <w:pStyle w:val="Bluetext"/>
              <w:rPr>
                <w:b/>
                <w:color w:val="auto"/>
                <w:szCs w:val="20"/>
              </w:rPr>
            </w:pPr>
            <w:r w:rsidRPr="00FA0164">
              <w:rPr>
                <w:b/>
                <w:color w:val="auto"/>
                <w:szCs w:val="20"/>
              </w:rPr>
              <w:t xml:space="preserve">Supporting Documentation </w:t>
            </w:r>
            <w:r w:rsidRPr="00FA0164">
              <w:rPr>
                <w:b/>
                <w:color w:val="auto"/>
                <w:szCs w:val="20"/>
              </w:rPr>
              <w:br/>
            </w:r>
            <w:r w:rsidRPr="00FA0164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F2CE" w:themeFill="accent1" w:themeFillTint="33"/>
          </w:tcPr>
          <w:p w14:paraId="6FE9EB6D" w14:textId="77777777" w:rsidR="00C541EF" w:rsidRPr="00FA0164" w:rsidRDefault="00C541EF" w:rsidP="000601D6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A0164">
              <w:rPr>
                <w:b/>
                <w:color w:val="auto"/>
                <w:szCs w:val="20"/>
              </w:rPr>
              <w:t>Reference</w:t>
            </w:r>
            <w:r w:rsidRPr="00FA0164">
              <w:rPr>
                <w:b/>
                <w:color w:val="auto"/>
                <w:szCs w:val="20"/>
              </w:rPr>
              <w:br/>
            </w:r>
            <w:r w:rsidRPr="00FA0164">
              <w:rPr>
                <w:color w:val="auto"/>
                <w:szCs w:val="20"/>
              </w:rPr>
              <w:t>(Page no. or section)</w:t>
            </w:r>
          </w:p>
        </w:tc>
      </w:tr>
      <w:tr w:rsidR="00C541EF" w:rsidRPr="00FA0164" w14:paraId="46FEBBD1" w14:textId="77777777" w:rsidTr="000601D6">
        <w:tc>
          <w:tcPr>
            <w:tcW w:w="6912" w:type="dxa"/>
          </w:tcPr>
          <w:p w14:paraId="342FBE84" w14:textId="77777777" w:rsidR="00C541EF" w:rsidRPr="00FA0164" w:rsidRDefault="00C541EF" w:rsidP="000601D6">
            <w:pPr>
              <w:pStyle w:val="Bluetext"/>
              <w:rPr>
                <w:szCs w:val="20"/>
              </w:rPr>
            </w:pPr>
            <w:r w:rsidRPr="00FA0164">
              <w:t>[####]</w:t>
            </w:r>
          </w:p>
        </w:tc>
        <w:tc>
          <w:tcPr>
            <w:tcW w:w="2331" w:type="dxa"/>
          </w:tcPr>
          <w:p w14:paraId="26AC9C8E" w14:textId="77777777" w:rsidR="00C541EF" w:rsidRPr="00FA0164" w:rsidRDefault="00C541EF" w:rsidP="000601D6">
            <w:pPr>
              <w:pStyle w:val="Bluetext"/>
              <w:jc w:val="center"/>
              <w:rPr>
                <w:szCs w:val="20"/>
              </w:rPr>
            </w:pPr>
            <w:r w:rsidRPr="00FA0164">
              <w:t>[####]</w:t>
            </w:r>
          </w:p>
        </w:tc>
      </w:tr>
      <w:tr w:rsidR="00C541EF" w:rsidRPr="00FA0164" w14:paraId="2F6DC715" w14:textId="77777777" w:rsidTr="000601D6">
        <w:tc>
          <w:tcPr>
            <w:tcW w:w="6912" w:type="dxa"/>
          </w:tcPr>
          <w:p w14:paraId="35781EA9" w14:textId="77777777" w:rsidR="00C541EF" w:rsidRPr="00FA0164" w:rsidRDefault="00C541EF" w:rsidP="000601D6">
            <w:pPr>
              <w:pStyle w:val="Bluetext"/>
              <w:rPr>
                <w:szCs w:val="20"/>
              </w:rPr>
            </w:pPr>
            <w:r w:rsidRPr="00FA0164">
              <w:t>[####]</w:t>
            </w:r>
          </w:p>
        </w:tc>
        <w:tc>
          <w:tcPr>
            <w:tcW w:w="2331" w:type="dxa"/>
          </w:tcPr>
          <w:p w14:paraId="5C3D1C26" w14:textId="77777777" w:rsidR="00C541EF" w:rsidRPr="00FA0164" w:rsidRDefault="00C541EF" w:rsidP="000601D6">
            <w:pPr>
              <w:pStyle w:val="Bluetext"/>
              <w:jc w:val="center"/>
              <w:rPr>
                <w:szCs w:val="20"/>
              </w:rPr>
            </w:pPr>
            <w:r w:rsidRPr="00FA0164">
              <w:t>[####]</w:t>
            </w:r>
          </w:p>
        </w:tc>
      </w:tr>
    </w:tbl>
    <w:p w14:paraId="217B2BF9" w14:textId="77777777" w:rsidR="005157A1" w:rsidRPr="00D13468" w:rsidRDefault="00C541EF" w:rsidP="00D13468">
      <w:pPr>
        <w:pStyle w:val="Bluetext"/>
        <w:spacing w:before="240" w:after="240"/>
        <w:rPr>
          <w:szCs w:val="20"/>
        </w:rPr>
      </w:pPr>
      <w:r w:rsidRPr="00FA0164" w:rsidDel="001547B7">
        <w:rPr>
          <w:szCs w:val="20"/>
        </w:rPr>
        <w:t xml:space="preserve"> </w:t>
      </w:r>
    </w:p>
    <w:p w14:paraId="0D52C3E8" w14:textId="77777777" w:rsidR="000F12D3" w:rsidRDefault="000F12D3" w:rsidP="000F12D3">
      <w:pPr>
        <w:pStyle w:val="Heading2"/>
      </w:pPr>
      <w:r w:rsidRPr="001C55B2">
        <w:t>DISCUSSION</w:t>
      </w:r>
    </w:p>
    <w:p w14:paraId="3B324398" w14:textId="77777777" w:rsidR="000F12D3" w:rsidRPr="00C541EF" w:rsidRDefault="000F12D3" w:rsidP="00C541EF"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C541EF">
        <w:rPr>
          <w:rFonts w:cstheme="minorHAnsi"/>
          <w:color w:val="auto"/>
        </w:rPr>
        <w:t>Certified Assessor(s).</w:t>
      </w:r>
    </w:p>
    <w:p w14:paraId="1257ED6C" w14:textId="77777777" w:rsidR="000F12D3" w:rsidRDefault="000F12D3" w:rsidP="000F12D3">
      <w:pPr>
        <w:pBdr>
          <w:top w:val="single" w:sz="4" w:space="1" w:color="C99600" w:themeColor="text2" w:themeShade="BF"/>
          <w:left w:val="single" w:sz="4" w:space="4" w:color="C99600" w:themeColor="text2" w:themeShade="BF"/>
          <w:bottom w:val="single" w:sz="4" w:space="1" w:color="C99600" w:themeColor="text2" w:themeShade="BF"/>
          <w:right w:val="single" w:sz="4" w:space="4" w:color="C99600" w:themeColor="text2" w:themeShade="BF"/>
        </w:pBdr>
        <w:shd w:val="clear" w:color="auto" w:fill="FFF2CE" w:themeFill="accent1" w:themeFillTint="33"/>
        <w:spacing w:line="288" w:lineRule="auto"/>
        <w:jc w:val="both"/>
      </w:pPr>
    </w:p>
    <w:p w14:paraId="523BFB7C" w14:textId="77777777" w:rsidR="000F12D3" w:rsidRDefault="000F12D3" w:rsidP="000F12D3">
      <w:pPr>
        <w:pBdr>
          <w:top w:val="single" w:sz="4" w:space="1" w:color="C99600" w:themeColor="text2" w:themeShade="BF"/>
          <w:left w:val="single" w:sz="4" w:space="4" w:color="C99600" w:themeColor="text2" w:themeShade="BF"/>
          <w:bottom w:val="single" w:sz="4" w:space="1" w:color="C99600" w:themeColor="text2" w:themeShade="BF"/>
          <w:right w:val="single" w:sz="4" w:space="4" w:color="C99600" w:themeColor="text2" w:themeShade="BF"/>
        </w:pBdr>
        <w:shd w:val="clear" w:color="auto" w:fill="FFF2CE" w:themeFill="accent1" w:themeFillTint="33"/>
        <w:spacing w:line="288" w:lineRule="auto"/>
        <w:jc w:val="both"/>
      </w:pPr>
    </w:p>
    <w:p w14:paraId="622BA72D" w14:textId="77777777" w:rsidR="00B2137F" w:rsidRDefault="00B2137F" w:rsidP="000F12D3">
      <w:pPr>
        <w:pBdr>
          <w:top w:val="single" w:sz="4" w:space="1" w:color="C99600" w:themeColor="text2" w:themeShade="BF"/>
          <w:left w:val="single" w:sz="4" w:space="4" w:color="C99600" w:themeColor="text2" w:themeShade="BF"/>
          <w:bottom w:val="single" w:sz="4" w:space="1" w:color="C99600" w:themeColor="text2" w:themeShade="BF"/>
          <w:right w:val="single" w:sz="4" w:space="4" w:color="C99600" w:themeColor="text2" w:themeShade="BF"/>
        </w:pBdr>
        <w:shd w:val="clear" w:color="auto" w:fill="FFF2CE" w:themeFill="accent1" w:themeFillTint="33"/>
        <w:spacing w:line="288" w:lineRule="auto"/>
        <w:jc w:val="both"/>
      </w:pPr>
    </w:p>
    <w:p w14:paraId="3FB94F1A" w14:textId="77777777" w:rsidR="000F12D3" w:rsidRDefault="000F12D3" w:rsidP="000F12D3">
      <w:pPr>
        <w:pBdr>
          <w:top w:val="single" w:sz="4" w:space="1" w:color="C99600" w:themeColor="text2" w:themeShade="BF"/>
          <w:left w:val="single" w:sz="4" w:space="4" w:color="C99600" w:themeColor="text2" w:themeShade="BF"/>
          <w:bottom w:val="single" w:sz="4" w:space="1" w:color="C99600" w:themeColor="text2" w:themeShade="BF"/>
          <w:right w:val="single" w:sz="4" w:space="4" w:color="C99600" w:themeColor="text2" w:themeShade="BF"/>
        </w:pBdr>
        <w:shd w:val="clear" w:color="auto" w:fill="FFF2CE" w:themeFill="accent1" w:themeFillTint="33"/>
        <w:spacing w:line="288" w:lineRule="auto"/>
        <w:jc w:val="both"/>
      </w:pPr>
    </w:p>
    <w:p w14:paraId="431C658C" w14:textId="77777777" w:rsidR="000F12D3" w:rsidRPr="001C55B2" w:rsidRDefault="000F12D3" w:rsidP="000F12D3">
      <w:pPr>
        <w:pStyle w:val="Heading2"/>
      </w:pPr>
      <w:r w:rsidRPr="001C55B2">
        <w:t>DECLARATION</w:t>
      </w:r>
    </w:p>
    <w:p w14:paraId="3370822E" w14:textId="77777777" w:rsidR="000F12D3" w:rsidRDefault="000F12D3" w:rsidP="000F12D3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7E3EDBC6" w14:textId="77777777" w:rsidR="000F12D3" w:rsidRDefault="000F12D3" w:rsidP="000F12D3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 xml:space="preserve">, including name, </w:t>
      </w:r>
      <w:proofErr w:type="gramStart"/>
      <w:r>
        <w:rPr>
          <w:rFonts w:cstheme="minorHAnsi"/>
        </w:rPr>
        <w:t>position</w:t>
      </w:r>
      <w:proofErr w:type="gramEnd"/>
      <w:r>
        <w:rPr>
          <w:rFonts w:cstheme="minorHAnsi"/>
        </w:rPr>
        <w:t xml:space="preserve"> and email address</w:t>
      </w:r>
      <w:r w:rsidRPr="008B4275">
        <w:rPr>
          <w:rFonts w:cstheme="minorHAnsi"/>
        </w:rPr>
        <w:t xml:space="preserve">: </w:t>
      </w:r>
    </w:p>
    <w:p w14:paraId="4C823C8E" w14:textId="77777777" w:rsidR="00B2137F" w:rsidRDefault="00B2137F" w:rsidP="000F12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E" w:themeFill="accent1" w:themeFillTint="33"/>
        <w:rPr>
          <w:color w:val="FFC20E" w:themeColor="accent4"/>
          <w:szCs w:val="20"/>
        </w:rPr>
      </w:pPr>
    </w:p>
    <w:p w14:paraId="3B59F6B7" w14:textId="77777777" w:rsidR="00B2137F" w:rsidRDefault="00B2137F" w:rsidP="000F12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E" w:themeFill="accent1" w:themeFillTint="33"/>
        <w:rPr>
          <w:color w:val="FFC20E" w:themeColor="accent4"/>
          <w:szCs w:val="20"/>
        </w:rPr>
      </w:pPr>
    </w:p>
    <w:p w14:paraId="055AB03D" w14:textId="77777777" w:rsidR="000F12D3" w:rsidRDefault="000F12D3" w:rsidP="000F12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E" w:themeFill="accent1" w:themeFillTint="33"/>
        <w:rPr>
          <w:rFonts w:cstheme="minorHAnsi"/>
        </w:rPr>
      </w:pPr>
    </w:p>
    <w:p w14:paraId="0327BAE7" w14:textId="77777777" w:rsidR="000F12D3" w:rsidRPr="008B4275" w:rsidRDefault="000F12D3" w:rsidP="000F12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E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2639DFE0" w14:textId="77777777" w:rsidR="000F12D3" w:rsidRDefault="000F12D3" w:rsidP="000F12D3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154E5172" w14:textId="77777777" w:rsidR="00D144BE" w:rsidRDefault="000F12D3" w:rsidP="00C66A4C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sectPr w:rsidR="00D144BE" w:rsidSect="00656B28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EF4A2" w14:textId="77777777" w:rsidR="006E15D1" w:rsidRDefault="006E15D1" w:rsidP="00341F70">
      <w:pPr>
        <w:spacing w:before="0" w:after="0" w:line="240" w:lineRule="auto"/>
      </w:pPr>
      <w:r>
        <w:separator/>
      </w:r>
    </w:p>
  </w:endnote>
  <w:endnote w:type="continuationSeparator" w:id="0">
    <w:p w14:paraId="09A3243C" w14:textId="77777777" w:rsidR="006E15D1" w:rsidRDefault="006E15D1" w:rsidP="00341F7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251F3" w14:textId="01D4AD14" w:rsidR="003A6438" w:rsidRDefault="00723D5A">
    <w:pPr>
      <w:pStyle w:val="Footer"/>
      <w:rPr>
        <w:noProof/>
        <w:lang w:eastAsia="en-AU"/>
      </w:rPr>
    </w:pPr>
    <w:r w:rsidRPr="0008778E">
      <w:rPr>
        <w:noProof/>
      </w:rPr>
      <w:drawing>
        <wp:anchor distT="0" distB="0" distL="114300" distR="114300" simplePos="0" relativeHeight="251659264" behindDoc="0" locked="0" layoutInCell="1" allowOverlap="1" wp14:anchorId="1B08DC59" wp14:editId="57008C57">
          <wp:simplePos x="0" y="0"/>
          <wp:positionH relativeFrom="margin">
            <wp:align>left</wp:align>
          </wp:positionH>
          <wp:positionV relativeFrom="paragraph">
            <wp:posOffset>79375</wp:posOffset>
          </wp:positionV>
          <wp:extent cx="1487805" cy="270510"/>
          <wp:effectExtent l="0" t="0" r="0" b="0"/>
          <wp:wrapSquare wrapText="bothSides"/>
          <wp:docPr id="43" name="Picture 43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 descr="Logo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87805" cy="270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3ECC0A0" w14:textId="0C7F11A5" w:rsidR="00341F70" w:rsidRDefault="00341F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AA238" w14:textId="77777777" w:rsidR="006E15D1" w:rsidRDefault="006E15D1" w:rsidP="00341F70">
      <w:pPr>
        <w:spacing w:before="0" w:after="0" w:line="240" w:lineRule="auto"/>
      </w:pPr>
      <w:r>
        <w:separator/>
      </w:r>
    </w:p>
  </w:footnote>
  <w:footnote w:type="continuationSeparator" w:id="0">
    <w:p w14:paraId="73293870" w14:textId="77777777" w:rsidR="006E15D1" w:rsidRDefault="006E15D1" w:rsidP="00341F7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CAAE8" w14:textId="06E13507" w:rsidR="00A21FCB" w:rsidRDefault="00A21FCB" w:rsidP="00A21FCB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097055">
      <w:rPr>
        <w:sz w:val="16"/>
        <w:szCs w:val="16"/>
        <w:lang w:val="en-US"/>
      </w:rPr>
      <w:t>Interiors</w:t>
    </w:r>
    <w:r w:rsidR="003A6438">
      <w:rPr>
        <w:sz w:val="16"/>
        <w:szCs w:val="16"/>
        <w:lang w:val="en-US"/>
      </w:rPr>
      <w:t xml:space="preserve"> NZ</w:t>
    </w:r>
    <w:r>
      <w:rPr>
        <w:sz w:val="16"/>
        <w:szCs w:val="16"/>
        <w:lang w:val="en-US"/>
      </w:rPr>
      <w:t xml:space="preserve"> v1</w:t>
    </w:r>
    <w:r w:rsidR="002E32D8">
      <w:rPr>
        <w:sz w:val="16"/>
        <w:szCs w:val="16"/>
        <w:lang w:val="en-US"/>
      </w:rPr>
      <w:t>.</w:t>
    </w:r>
    <w:r w:rsidR="00723D5A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>Submission Template</w:t>
    </w:r>
    <w:r w:rsidR="003A6438">
      <w:rPr>
        <w:sz w:val="16"/>
        <w:szCs w:val="16"/>
        <w:lang w:val="en-US"/>
      </w:rPr>
      <w:t xml:space="preserve"> NZ</w:t>
    </w:r>
    <w:r>
      <w:rPr>
        <w:sz w:val="16"/>
        <w:szCs w:val="16"/>
        <w:lang w:val="en-US"/>
      </w:rPr>
      <w:t xml:space="preserve"> </w:t>
    </w:r>
    <w:r w:rsidR="00C541EF">
      <w:rPr>
        <w:sz w:val="16"/>
        <w:szCs w:val="16"/>
        <w:lang w:val="en-US"/>
      </w:rPr>
      <w:t>v1.</w:t>
    </w:r>
    <w:r w:rsidR="00723D5A">
      <w:rPr>
        <w:sz w:val="16"/>
        <w:szCs w:val="16"/>
        <w:lang w:val="en-US"/>
      </w:rPr>
      <w:t>1</w:t>
    </w:r>
  </w:p>
  <w:p w14:paraId="01A56811" w14:textId="77777777" w:rsidR="00341F70" w:rsidRDefault="00341F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9A411F4"/>
    <w:multiLevelType w:val="hybridMultilevel"/>
    <w:tmpl w:val="48D46D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BB84667"/>
    <w:multiLevelType w:val="multilevel"/>
    <w:tmpl w:val="00000001"/>
    <w:numStyleLink w:val="Bullets"/>
  </w:abstractNum>
  <w:abstractNum w:abstractNumId="19" w15:restartNumberingAfterBreak="0">
    <w:nsid w:val="10F94584"/>
    <w:multiLevelType w:val="multilevel"/>
    <w:tmpl w:val="00000001"/>
    <w:numStyleLink w:val="Bullets"/>
  </w:abstractNum>
  <w:abstractNum w:abstractNumId="20" w15:restartNumberingAfterBreak="0">
    <w:nsid w:val="1AD62996"/>
    <w:multiLevelType w:val="multilevel"/>
    <w:tmpl w:val="00000001"/>
    <w:numStyleLink w:val="Bullets"/>
  </w:abstractNum>
  <w:abstractNum w:abstractNumId="21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3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E65A26"/>
    <w:multiLevelType w:val="multilevel"/>
    <w:tmpl w:val="00000001"/>
    <w:numStyleLink w:val="Bullets"/>
  </w:abstractNum>
  <w:abstractNum w:abstractNumId="28" w15:restartNumberingAfterBreak="0">
    <w:nsid w:val="4BD97847"/>
    <w:multiLevelType w:val="multilevel"/>
    <w:tmpl w:val="2418130C"/>
    <w:lvl w:ilvl="0">
      <w:start w:val="6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4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880"/>
      </w:pPr>
      <w:rPr>
        <w:rFonts w:hint="default"/>
      </w:rPr>
    </w:lvl>
  </w:abstractNum>
  <w:abstractNum w:abstractNumId="29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3436606"/>
    <w:multiLevelType w:val="multilevel"/>
    <w:tmpl w:val="00000001"/>
    <w:numStyleLink w:val="Bullets"/>
  </w:abstractNum>
  <w:abstractNum w:abstractNumId="31" w15:restartNumberingAfterBreak="0">
    <w:nsid w:val="58976DC1"/>
    <w:multiLevelType w:val="multilevel"/>
    <w:tmpl w:val="B5143754"/>
    <w:lvl w:ilvl="0">
      <w:start w:val="6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4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880"/>
      </w:pPr>
      <w:rPr>
        <w:rFonts w:hint="default"/>
      </w:rPr>
    </w:lvl>
  </w:abstractNum>
  <w:abstractNum w:abstractNumId="32" w15:restartNumberingAfterBreak="0">
    <w:nsid w:val="629A726D"/>
    <w:multiLevelType w:val="hybridMultilevel"/>
    <w:tmpl w:val="40FC6554"/>
    <w:lvl w:ilvl="0" w:tplc="CA98B30A">
      <w:start w:val="1"/>
      <w:numFmt w:val="decimal"/>
      <w:pStyle w:val="Heading3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C946D0"/>
    <w:multiLevelType w:val="multilevel"/>
    <w:tmpl w:val="00000001"/>
    <w:numStyleLink w:val="Bullets"/>
  </w:abstractNum>
  <w:abstractNum w:abstractNumId="34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885B9D"/>
    <w:multiLevelType w:val="multilevel"/>
    <w:tmpl w:val="5AE451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481115540">
    <w:abstractNumId w:val="10"/>
  </w:num>
  <w:num w:numId="2" w16cid:durableId="2093625967">
    <w:abstractNumId w:val="11"/>
  </w:num>
  <w:num w:numId="3" w16cid:durableId="1055081098">
    <w:abstractNumId w:val="12"/>
  </w:num>
  <w:num w:numId="4" w16cid:durableId="1229877284">
    <w:abstractNumId w:val="13"/>
  </w:num>
  <w:num w:numId="5" w16cid:durableId="736587822">
    <w:abstractNumId w:val="14"/>
  </w:num>
  <w:num w:numId="6" w16cid:durableId="24716930">
    <w:abstractNumId w:val="16"/>
  </w:num>
  <w:num w:numId="7" w16cid:durableId="1399012024">
    <w:abstractNumId w:val="23"/>
  </w:num>
  <w:num w:numId="8" w16cid:durableId="390619744">
    <w:abstractNumId w:val="22"/>
  </w:num>
  <w:num w:numId="9" w16cid:durableId="1968050398">
    <w:abstractNumId w:val="33"/>
  </w:num>
  <w:num w:numId="10" w16cid:durableId="1777092037">
    <w:abstractNumId w:val="30"/>
  </w:num>
  <w:num w:numId="11" w16cid:durableId="1683505616">
    <w:abstractNumId w:val="27"/>
  </w:num>
  <w:num w:numId="12" w16cid:durableId="1730573289">
    <w:abstractNumId w:val="20"/>
  </w:num>
  <w:num w:numId="13" w16cid:durableId="864294008">
    <w:abstractNumId w:val="18"/>
  </w:num>
  <w:num w:numId="14" w16cid:durableId="729308222">
    <w:abstractNumId w:val="19"/>
  </w:num>
  <w:num w:numId="15" w16cid:durableId="1600210610">
    <w:abstractNumId w:val="22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302073280">
    <w:abstractNumId w:val="9"/>
  </w:num>
  <w:num w:numId="17" w16cid:durableId="1908228162">
    <w:abstractNumId w:val="7"/>
  </w:num>
  <w:num w:numId="18" w16cid:durableId="789593246">
    <w:abstractNumId w:val="6"/>
  </w:num>
  <w:num w:numId="19" w16cid:durableId="1149905392">
    <w:abstractNumId w:val="5"/>
  </w:num>
  <w:num w:numId="20" w16cid:durableId="823812458">
    <w:abstractNumId w:val="4"/>
  </w:num>
  <w:num w:numId="21" w16cid:durableId="1212350857">
    <w:abstractNumId w:val="8"/>
  </w:num>
  <w:num w:numId="22" w16cid:durableId="4524938">
    <w:abstractNumId w:val="3"/>
  </w:num>
  <w:num w:numId="23" w16cid:durableId="701857622">
    <w:abstractNumId w:val="2"/>
  </w:num>
  <w:num w:numId="24" w16cid:durableId="993293145">
    <w:abstractNumId w:val="1"/>
  </w:num>
  <w:num w:numId="25" w16cid:durableId="1563247074">
    <w:abstractNumId w:val="0"/>
  </w:num>
  <w:num w:numId="26" w16cid:durableId="597060300">
    <w:abstractNumId w:val="35"/>
  </w:num>
  <w:num w:numId="27" w16cid:durableId="532114023">
    <w:abstractNumId w:val="25"/>
  </w:num>
  <w:num w:numId="28" w16cid:durableId="45298313">
    <w:abstractNumId w:val="21"/>
  </w:num>
  <w:num w:numId="29" w16cid:durableId="1859781351">
    <w:abstractNumId w:val="29"/>
  </w:num>
  <w:num w:numId="30" w16cid:durableId="1392729766">
    <w:abstractNumId w:val="22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1690061259">
    <w:abstractNumId w:val="22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931423961">
    <w:abstractNumId w:val="22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74403077">
    <w:abstractNumId w:val="34"/>
  </w:num>
  <w:num w:numId="34" w16cid:durableId="673646427">
    <w:abstractNumId w:val="36"/>
  </w:num>
  <w:num w:numId="35" w16cid:durableId="497230657">
    <w:abstractNumId w:val="3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  <w:num w:numId="36" w16cid:durableId="138964036">
    <w:abstractNumId w:val="26"/>
  </w:num>
  <w:num w:numId="37" w16cid:durableId="981888046">
    <w:abstractNumId w:val="32"/>
  </w:num>
  <w:num w:numId="38" w16cid:durableId="2078820983">
    <w:abstractNumId w:val="32"/>
    <w:lvlOverride w:ilvl="0">
      <w:startOverride w:val="1"/>
    </w:lvlOverride>
  </w:num>
  <w:num w:numId="39" w16cid:durableId="1014040411">
    <w:abstractNumId w:val="32"/>
    <w:lvlOverride w:ilvl="0">
      <w:startOverride w:val="1"/>
    </w:lvlOverride>
  </w:num>
  <w:num w:numId="40" w16cid:durableId="1757288198">
    <w:abstractNumId w:val="24"/>
  </w:num>
  <w:num w:numId="41" w16cid:durableId="150567608">
    <w:abstractNumId w:val="15"/>
  </w:num>
  <w:num w:numId="42" w16cid:durableId="1183202706">
    <w:abstractNumId w:val="32"/>
  </w:num>
  <w:num w:numId="43" w16cid:durableId="1150831604">
    <w:abstractNumId w:val="31"/>
  </w:num>
  <w:num w:numId="44" w16cid:durableId="1743916256">
    <w:abstractNumId w:val="17"/>
  </w:num>
  <w:num w:numId="45" w16cid:durableId="167163670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MhQlsljrQYb+RLCElMu3C9WdSsrP5bA9jGiG1rNz50Nxww616ZkWwL4tbEeGQQ+Qf7SiCnbyUsd7+1wECvwaaw==" w:salt="KrMeHdZHoUj4ZF4Ga4ylQg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2MTA3tLAwNzIxMrJQ0lEKTi0uzszPAykwrAUA3K7ZoywAAAA="/>
  </w:docVars>
  <w:rsids>
    <w:rsidRoot w:val="00F22F4B"/>
    <w:rsid w:val="00015B85"/>
    <w:rsid w:val="00017B56"/>
    <w:rsid w:val="0002622D"/>
    <w:rsid w:val="00041305"/>
    <w:rsid w:val="000414A1"/>
    <w:rsid w:val="00097055"/>
    <w:rsid w:val="000B3D1E"/>
    <w:rsid w:val="000C2D78"/>
    <w:rsid w:val="000C6026"/>
    <w:rsid w:val="000E3A51"/>
    <w:rsid w:val="000F12D3"/>
    <w:rsid w:val="00120507"/>
    <w:rsid w:val="00145EF1"/>
    <w:rsid w:val="00155FD6"/>
    <w:rsid w:val="00166528"/>
    <w:rsid w:val="001767AD"/>
    <w:rsid w:val="00182A0C"/>
    <w:rsid w:val="001A6021"/>
    <w:rsid w:val="001A76C9"/>
    <w:rsid w:val="001C087A"/>
    <w:rsid w:val="001C55B2"/>
    <w:rsid w:val="00214EF1"/>
    <w:rsid w:val="00253282"/>
    <w:rsid w:val="0026389D"/>
    <w:rsid w:val="00291D61"/>
    <w:rsid w:val="002D672F"/>
    <w:rsid w:val="002E32D8"/>
    <w:rsid w:val="002E7559"/>
    <w:rsid w:val="00313F06"/>
    <w:rsid w:val="00341F70"/>
    <w:rsid w:val="00343B85"/>
    <w:rsid w:val="00375418"/>
    <w:rsid w:val="00385775"/>
    <w:rsid w:val="00386BF8"/>
    <w:rsid w:val="003A63C9"/>
    <w:rsid w:val="003A6438"/>
    <w:rsid w:val="003B481B"/>
    <w:rsid w:val="003E6408"/>
    <w:rsid w:val="003F710D"/>
    <w:rsid w:val="004109A5"/>
    <w:rsid w:val="00415DAA"/>
    <w:rsid w:val="00421258"/>
    <w:rsid w:val="00441FDE"/>
    <w:rsid w:val="00450AF8"/>
    <w:rsid w:val="00470E31"/>
    <w:rsid w:val="004A2F3C"/>
    <w:rsid w:val="004C5ACA"/>
    <w:rsid w:val="004D7376"/>
    <w:rsid w:val="004E047C"/>
    <w:rsid w:val="004E345C"/>
    <w:rsid w:val="004F2472"/>
    <w:rsid w:val="005157A1"/>
    <w:rsid w:val="005205F4"/>
    <w:rsid w:val="00543FCE"/>
    <w:rsid w:val="005500F9"/>
    <w:rsid w:val="005624A4"/>
    <w:rsid w:val="0057385D"/>
    <w:rsid w:val="00577D2A"/>
    <w:rsid w:val="005959BE"/>
    <w:rsid w:val="005B1A2D"/>
    <w:rsid w:val="005C2F1A"/>
    <w:rsid w:val="005C34D2"/>
    <w:rsid w:val="005C692B"/>
    <w:rsid w:val="005E267B"/>
    <w:rsid w:val="00653F68"/>
    <w:rsid w:val="00656B28"/>
    <w:rsid w:val="00675AE6"/>
    <w:rsid w:val="00696088"/>
    <w:rsid w:val="006B3D65"/>
    <w:rsid w:val="006B6118"/>
    <w:rsid w:val="006C09EF"/>
    <w:rsid w:val="006D3C47"/>
    <w:rsid w:val="006E15D1"/>
    <w:rsid w:val="00723D5A"/>
    <w:rsid w:val="0072577C"/>
    <w:rsid w:val="0075170B"/>
    <w:rsid w:val="007537EB"/>
    <w:rsid w:val="00766025"/>
    <w:rsid w:val="007772D5"/>
    <w:rsid w:val="007D3ED6"/>
    <w:rsid w:val="00807612"/>
    <w:rsid w:val="00830329"/>
    <w:rsid w:val="00833D8E"/>
    <w:rsid w:val="00834B07"/>
    <w:rsid w:val="00841903"/>
    <w:rsid w:val="00852633"/>
    <w:rsid w:val="0086343F"/>
    <w:rsid w:val="008908AD"/>
    <w:rsid w:val="008B10FC"/>
    <w:rsid w:val="008B4AC9"/>
    <w:rsid w:val="008D2570"/>
    <w:rsid w:val="008E2EB8"/>
    <w:rsid w:val="009173CC"/>
    <w:rsid w:val="009235A9"/>
    <w:rsid w:val="00941D1F"/>
    <w:rsid w:val="00950859"/>
    <w:rsid w:val="0095348B"/>
    <w:rsid w:val="00955DBE"/>
    <w:rsid w:val="009A13BF"/>
    <w:rsid w:val="009E45D5"/>
    <w:rsid w:val="00A057C9"/>
    <w:rsid w:val="00A14DE0"/>
    <w:rsid w:val="00A207CE"/>
    <w:rsid w:val="00A21FCB"/>
    <w:rsid w:val="00A45B94"/>
    <w:rsid w:val="00A77B3E"/>
    <w:rsid w:val="00AA2E9F"/>
    <w:rsid w:val="00AD250F"/>
    <w:rsid w:val="00AD7849"/>
    <w:rsid w:val="00AF1FBE"/>
    <w:rsid w:val="00AF437B"/>
    <w:rsid w:val="00B04026"/>
    <w:rsid w:val="00B16241"/>
    <w:rsid w:val="00B2137F"/>
    <w:rsid w:val="00B43004"/>
    <w:rsid w:val="00BA7D0F"/>
    <w:rsid w:val="00BC1D56"/>
    <w:rsid w:val="00C166CB"/>
    <w:rsid w:val="00C172F4"/>
    <w:rsid w:val="00C20906"/>
    <w:rsid w:val="00C36A96"/>
    <w:rsid w:val="00C541EF"/>
    <w:rsid w:val="00C63291"/>
    <w:rsid w:val="00C66A4C"/>
    <w:rsid w:val="00C814E4"/>
    <w:rsid w:val="00C852DC"/>
    <w:rsid w:val="00C93B33"/>
    <w:rsid w:val="00C94860"/>
    <w:rsid w:val="00CA175C"/>
    <w:rsid w:val="00CA2474"/>
    <w:rsid w:val="00D13468"/>
    <w:rsid w:val="00D144BE"/>
    <w:rsid w:val="00D15333"/>
    <w:rsid w:val="00D20DA9"/>
    <w:rsid w:val="00D32CE7"/>
    <w:rsid w:val="00D34A57"/>
    <w:rsid w:val="00D532C3"/>
    <w:rsid w:val="00D55E65"/>
    <w:rsid w:val="00D70E27"/>
    <w:rsid w:val="00D80EAC"/>
    <w:rsid w:val="00DA27D3"/>
    <w:rsid w:val="00DB734E"/>
    <w:rsid w:val="00DC36E3"/>
    <w:rsid w:val="00DF0E45"/>
    <w:rsid w:val="00E15F6B"/>
    <w:rsid w:val="00E52F47"/>
    <w:rsid w:val="00E63EF6"/>
    <w:rsid w:val="00EC4E1C"/>
    <w:rsid w:val="00EE0752"/>
    <w:rsid w:val="00F22F4B"/>
    <w:rsid w:val="00F239EF"/>
    <w:rsid w:val="00F3674F"/>
    <w:rsid w:val="00F43E46"/>
    <w:rsid w:val="00F84CDB"/>
    <w:rsid w:val="00F93D08"/>
    <w:rsid w:val="00F945F1"/>
    <w:rsid w:val="00FB13AD"/>
    <w:rsid w:val="00FB2507"/>
    <w:rsid w:val="00FC67A4"/>
    <w:rsid w:val="00FD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782832E"/>
  <w15:docId w15:val="{A68D471C-29A3-4FA8-9C24-2ABB1F39A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DC36E3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autoRedefine/>
    <w:qFormat/>
    <w:rsid w:val="00DC36E3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DC36E3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DC36E3"/>
    <w:pPr>
      <w:keepNext/>
      <w:numPr>
        <w:numId w:val="37"/>
      </w:numPr>
      <w:tabs>
        <w:tab w:val="left" w:pos="142"/>
      </w:tabs>
      <w:spacing w:before="240" w:line="240" w:lineRule="auto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DC36E3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DC36E3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DC36E3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DC36E3"/>
    <w:pPr>
      <w:pBdr>
        <w:bottom w:val="single" w:sz="2" w:space="1" w:color="C99600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DC36E3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DC36E3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BA7D0F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656B28"/>
    <w:tblPr>
      <w:tblBorders>
        <w:top w:val="single" w:sz="4" w:space="0" w:color="FFC20E"/>
        <w:bottom w:val="single" w:sz="4" w:space="0" w:color="FFC20E"/>
        <w:insideH w:val="single" w:sz="4" w:space="0" w:color="FFC20E"/>
      </w:tblBorders>
    </w:tblPr>
    <w:tcPr>
      <w:shd w:val="clear" w:color="auto" w:fill="auto"/>
    </w:tcPr>
  </w:style>
  <w:style w:type="table" w:styleId="MediumList1-Accent4">
    <w:name w:val="Medium List 1 Accent 4"/>
    <w:basedOn w:val="TableNormal"/>
    <w:uiPriority w:val="65"/>
    <w:locked/>
    <w:rsid w:val="00DC36E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DC36E3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DC36E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DC36E3"/>
    <w:pPr>
      <w:numPr>
        <w:numId w:val="41"/>
      </w:numPr>
    </w:pPr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DC36E3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DC36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DC36E3"/>
    <w:rPr>
      <w:i/>
    </w:rPr>
  </w:style>
  <w:style w:type="paragraph" w:styleId="List">
    <w:name w:val="List"/>
    <w:basedOn w:val="Normal"/>
    <w:rsid w:val="00DC36E3"/>
    <w:pPr>
      <w:numPr>
        <w:numId w:val="26"/>
      </w:numPr>
    </w:pPr>
  </w:style>
  <w:style w:type="character" w:customStyle="1" w:styleId="StyleBold">
    <w:name w:val="Style Bold"/>
    <w:basedOn w:val="DefaultParagraphFont"/>
    <w:rsid w:val="00DC36E3"/>
    <w:rPr>
      <w:b/>
      <w:bCs/>
    </w:rPr>
  </w:style>
  <w:style w:type="table" w:styleId="Table3Deffects1">
    <w:name w:val="Table 3D effects 1"/>
    <w:basedOn w:val="TableNormal"/>
    <w:locked/>
    <w:rsid w:val="00DC36E3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DC36E3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locked/>
    <w:rsid w:val="00BA7D0F"/>
    <w:pPr>
      <w:ind w:left="720"/>
      <w:contextualSpacing/>
    </w:pPr>
  </w:style>
  <w:style w:type="paragraph" w:customStyle="1" w:styleId="Centered">
    <w:name w:val="Centered"/>
    <w:basedOn w:val="Normal"/>
    <w:rsid w:val="00DC36E3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BA7D0F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BA7D0F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BA7D0F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BA7D0F"/>
    <w:rPr>
      <w:rFonts w:ascii="Arial" w:hAnsi="Arial" w:cs="Arial"/>
      <w:caps/>
      <w:noProof/>
      <w:color w:val="C99600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BA7D0F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BA7D0F"/>
    <w:pPr>
      <w:pBdr>
        <w:top w:val="single" w:sz="24" w:space="12" w:color="FFC20E" w:themeColor="text2"/>
        <w:bottom w:val="single" w:sz="4" w:space="12" w:color="FFC20E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BA7D0F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BA7D0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A7D0F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BA7D0F"/>
    <w:rPr>
      <w:b/>
      <w:color w:val="FFC20E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DC36E3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BA7D0F"/>
    <w:rPr>
      <w:color w:val="FFC20E" w:themeColor="accent4"/>
    </w:rPr>
  </w:style>
  <w:style w:type="table" w:styleId="MediumGrid1-Accent1">
    <w:name w:val="Medium Grid 1 Accent 1"/>
    <w:basedOn w:val="TableNormal"/>
    <w:uiPriority w:val="67"/>
    <w:locked/>
    <w:rsid w:val="00BA7D0F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FFD04A" w:themeColor="accent1" w:themeTint="BF"/>
        <w:left w:val="single" w:sz="8" w:space="0" w:color="FFD04A" w:themeColor="accent1" w:themeTint="BF"/>
        <w:bottom w:val="single" w:sz="8" w:space="0" w:color="FFD04A" w:themeColor="accent1" w:themeTint="BF"/>
        <w:right w:val="single" w:sz="8" w:space="0" w:color="FFD04A" w:themeColor="accent1" w:themeTint="BF"/>
        <w:insideH w:val="single" w:sz="8" w:space="0" w:color="FFD04A" w:themeColor="accent1" w:themeTint="BF"/>
        <w:insideV w:val="single" w:sz="8" w:space="0" w:color="FFD04A" w:themeColor="accent1" w:themeTint="BF"/>
      </w:tblBorders>
    </w:tblPr>
    <w:tcPr>
      <w:shd w:val="clear" w:color="auto" w:fill="FFEFC3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D04A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086" w:themeFill="accent1" w:themeFillTint="7F"/>
      </w:tcPr>
    </w:tblStylePr>
    <w:tblStylePr w:type="band1Horz">
      <w:tblPr/>
      <w:tcPr>
        <w:shd w:val="clear" w:color="auto" w:fill="FFE086" w:themeFill="accent1" w:themeFillTint="7F"/>
      </w:tcPr>
    </w:tblStylePr>
  </w:style>
  <w:style w:type="paragraph" w:customStyle="1" w:styleId="DateIssue">
    <w:name w:val="Date Issue"/>
    <w:basedOn w:val="Normal"/>
    <w:qFormat/>
    <w:rsid w:val="00BA7D0F"/>
    <w:pPr>
      <w:spacing w:line="336" w:lineRule="exact"/>
    </w:pPr>
    <w:rPr>
      <w:sz w:val="28"/>
    </w:rPr>
  </w:style>
  <w:style w:type="character" w:customStyle="1" w:styleId="DocumentTextbody">
    <w:name w:val="Document Text (body)"/>
    <w:basedOn w:val="DefaultParagraphFont"/>
    <w:uiPriority w:val="1"/>
    <w:qFormat/>
    <w:rsid w:val="005B1A2D"/>
    <w:rPr>
      <w:color w:val="auto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D532C3"/>
    <w:pPr>
      <w:numPr>
        <w:numId w:val="36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D532C3"/>
    <w:rPr>
      <w:rFonts w:asciiTheme="minorHAnsi" w:eastAsiaTheme="minorHAnsi" w:hAnsiTheme="minorHAnsi" w:cstheme="minorBidi"/>
      <w:sz w:val="22"/>
      <w:szCs w:val="22"/>
      <w:lang w:val="en-AU"/>
    </w:rPr>
  </w:style>
  <w:style w:type="paragraph" w:styleId="Header">
    <w:name w:val="header"/>
    <w:basedOn w:val="Normal"/>
    <w:link w:val="HeaderChar"/>
    <w:locked/>
    <w:rsid w:val="00341F70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341F70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341F70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341F70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807612"/>
    <w:pPr>
      <w:numPr>
        <w:numId w:val="0"/>
      </w:numPr>
      <w:spacing w:before="120"/>
    </w:pPr>
  </w:style>
  <w:style w:type="character" w:customStyle="1" w:styleId="CriterionChar">
    <w:name w:val="Criterion Char"/>
    <w:basedOn w:val="Heading3Char"/>
    <w:link w:val="Criterion"/>
    <w:rsid w:val="00807612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character" w:styleId="CommentReference">
    <w:name w:val="annotation reference"/>
    <w:basedOn w:val="DefaultParagraphFont"/>
    <w:semiHidden/>
    <w:unhideWhenUsed/>
    <w:locked/>
    <w:rsid w:val="008B4AC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locked/>
    <w:rsid w:val="008B4AC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B4AC9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8B4A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B4AC9"/>
    <w:rPr>
      <w:rFonts w:ascii="Arial" w:eastAsia="Arial" w:hAnsi="Arial" w:cs="Arial"/>
      <w:b/>
      <w:bCs/>
      <w:color w:val="000000"/>
      <w:lang w:val="en-AU"/>
    </w:rPr>
  </w:style>
  <w:style w:type="paragraph" w:styleId="Revision">
    <w:name w:val="Revision"/>
    <w:hidden/>
    <w:uiPriority w:val="99"/>
    <w:semiHidden/>
    <w:rsid w:val="008B4AC9"/>
    <w:rPr>
      <w:rFonts w:ascii="Arial" w:eastAsia="Arial" w:hAnsi="Arial" w:cs="Arial"/>
      <w:color w:val="000000"/>
      <w:szCs w:val="22"/>
      <w:lang w:val="en-AU"/>
    </w:rPr>
  </w:style>
  <w:style w:type="paragraph" w:customStyle="1" w:styleId="Default">
    <w:name w:val="Default"/>
    <w:rsid w:val="00C541E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9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onet.GBCAUS\AppData\Local\Microsoft\Windows\Temporary%20Internet%20Files\Content.MSO\92FE18E7.dotx" TargetMode="External"/></Relationships>
</file>

<file path=word/theme/theme1.xml><?xml version="1.0" encoding="utf-8"?>
<a:theme xmlns:a="http://schemas.openxmlformats.org/drawingml/2006/main" name="Office Theme">
  <a:themeElements>
    <a:clrScheme name="Interiors">
      <a:dk1>
        <a:srgbClr val="FFC20E"/>
      </a:dk1>
      <a:lt1>
        <a:srgbClr val="FFC20E"/>
      </a:lt1>
      <a:dk2>
        <a:srgbClr val="FFC20E"/>
      </a:dk2>
      <a:lt2>
        <a:srgbClr val="FFC20E"/>
      </a:lt2>
      <a:accent1>
        <a:srgbClr val="FFC20E"/>
      </a:accent1>
      <a:accent2>
        <a:srgbClr val="FFC20E"/>
      </a:accent2>
      <a:accent3>
        <a:srgbClr val="FFC20E"/>
      </a:accent3>
      <a:accent4>
        <a:srgbClr val="FFC20E"/>
      </a:accent4>
      <a:accent5>
        <a:srgbClr val="FFC20E"/>
      </a:accent5>
      <a:accent6>
        <a:srgbClr val="FFC20E"/>
      </a:accent6>
      <a:hlink>
        <a:srgbClr val="FFC20E"/>
      </a:hlink>
      <a:folHlink>
        <a:srgbClr val="FFC20E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7" ma:contentTypeDescription="Create a new document." ma:contentTypeScope="" ma:versionID="6ac477a13282f944558128cb6fcce79e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c8c45b8fc6e422bb6708a8c2881a4894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A923B4-F6EE-4923-B485-970500F98788}"/>
</file>

<file path=customXml/itemProps2.xml><?xml version="1.0" encoding="utf-8"?>
<ds:datastoreItem xmlns:ds="http://schemas.openxmlformats.org/officeDocument/2006/customXml" ds:itemID="{A089B11C-5F9A-47A3-BC4C-2DD603DF294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01929AA-7D73-4E48-A164-C3F58C08B612}">
  <ds:schemaRefs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52985c86-f8c2-4ffb-9ed4-056f10e7bf99"/>
    <ds:schemaRef ds:uri="a5091d4f-8901-46df-85f4-029614b39d2e"/>
    <ds:schemaRef ds:uri="http://schemas.microsoft.com/office/infopath/2007/PartnerControl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6C125024-036A-4DDC-A3D1-CED4C7F055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92FE18E7</Template>
  <TotalTime>17</TotalTime>
  <Pages>6</Pages>
  <Words>965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16</cp:revision>
  <cp:lastPrinted>1900-12-31T14:00:00Z</cp:lastPrinted>
  <dcterms:created xsi:type="dcterms:W3CDTF">2017-05-22T02:33:00Z</dcterms:created>
  <dcterms:modified xsi:type="dcterms:W3CDTF">2022-10-10T21:31:00Z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MediaServiceImageTags">
    <vt:lpwstr/>
  </property>
</Properties>
</file>